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CF0F8" w14:textId="77777777" w:rsidR="0082467A" w:rsidRPr="00A150FB" w:rsidRDefault="0082467A">
      <w:pPr>
        <w:rPr>
          <w:rFonts w:ascii="Arial" w:hAnsi="Arial" w:cs="Arial"/>
          <w:b/>
          <w:sz w:val="28"/>
          <w:szCs w:val="28"/>
        </w:rPr>
      </w:pPr>
    </w:p>
    <w:p w14:paraId="41F52DF0" w14:textId="77777777" w:rsidR="0082467A" w:rsidRPr="00A150FB" w:rsidRDefault="0082467A">
      <w:pPr>
        <w:widowControl w:val="0"/>
        <w:autoSpaceDE w:val="0"/>
        <w:jc w:val="center"/>
        <w:rPr>
          <w:rFonts w:ascii="Arial" w:hAnsi="Arial" w:cs="Arial"/>
        </w:rPr>
      </w:pPr>
      <w:r w:rsidRPr="00A150FB">
        <w:rPr>
          <w:rFonts w:ascii="Arial" w:hAnsi="Arial" w:cs="Arial"/>
          <w:b/>
        </w:rPr>
        <w:t>Zarząd Dróg Powiatowych w Miechowie</w:t>
      </w:r>
    </w:p>
    <w:p w14:paraId="75F033D7" w14:textId="77777777" w:rsidR="0082467A" w:rsidRPr="00A150FB" w:rsidRDefault="0082467A">
      <w:pPr>
        <w:widowControl w:val="0"/>
        <w:autoSpaceDE w:val="0"/>
        <w:jc w:val="center"/>
        <w:rPr>
          <w:rFonts w:ascii="Arial" w:hAnsi="Arial" w:cs="Arial"/>
        </w:rPr>
      </w:pPr>
      <w:r w:rsidRPr="00A150FB">
        <w:rPr>
          <w:rFonts w:ascii="Arial" w:hAnsi="Arial" w:cs="Arial"/>
          <w:b/>
        </w:rPr>
        <w:t>ul. Warszawska 11,  32-200 Miechów</w:t>
      </w:r>
    </w:p>
    <w:p w14:paraId="1B01AF47" w14:textId="77777777" w:rsidR="0082467A" w:rsidRPr="00D70E23" w:rsidRDefault="0082467A">
      <w:pPr>
        <w:jc w:val="center"/>
        <w:rPr>
          <w:rFonts w:ascii="Arial" w:hAnsi="Arial" w:cs="Arial"/>
          <w:lang w:val="en-US"/>
        </w:rPr>
      </w:pPr>
      <w:r w:rsidRPr="00A150FB">
        <w:rPr>
          <w:rFonts w:ascii="Arial" w:eastAsia="Calibri" w:hAnsi="Arial" w:cs="Arial"/>
          <w:b/>
          <w:lang w:val="en-US"/>
        </w:rPr>
        <w:t>Tel.  (41)38-111-61,  (41) 38- 111- 98</w:t>
      </w:r>
    </w:p>
    <w:p w14:paraId="2AADE720" w14:textId="77777777" w:rsidR="0082467A" w:rsidRPr="00D70E23" w:rsidRDefault="0082467A">
      <w:pPr>
        <w:jc w:val="center"/>
        <w:rPr>
          <w:rFonts w:ascii="Arial" w:hAnsi="Arial" w:cs="Arial"/>
          <w:lang w:val="en-US"/>
        </w:rPr>
      </w:pPr>
      <w:r w:rsidRPr="00A150FB">
        <w:rPr>
          <w:rFonts w:ascii="Arial" w:eastAsia="Calibri" w:hAnsi="Arial" w:cs="Arial"/>
          <w:b/>
          <w:lang w:val="en-US"/>
        </w:rPr>
        <w:t>Fax.   (41)38-318-27</w:t>
      </w:r>
    </w:p>
    <w:p w14:paraId="6C88702B" w14:textId="3333BAAF" w:rsidR="0082467A" w:rsidRDefault="0082467A">
      <w:pPr>
        <w:jc w:val="center"/>
        <w:rPr>
          <w:rFonts w:ascii="Arial" w:eastAsia="Calibri" w:hAnsi="Arial" w:cs="Arial"/>
          <w:b/>
          <w:lang w:val="en-US"/>
        </w:rPr>
      </w:pPr>
      <w:proofErr w:type="spellStart"/>
      <w:r w:rsidRPr="00A150FB">
        <w:rPr>
          <w:rFonts w:ascii="Arial" w:eastAsia="Calibri" w:hAnsi="Arial" w:cs="Arial"/>
          <w:b/>
          <w:lang w:val="en-US"/>
        </w:rPr>
        <w:t>adres</w:t>
      </w:r>
      <w:proofErr w:type="spellEnd"/>
      <w:r w:rsidRPr="00A150FB">
        <w:rPr>
          <w:rFonts w:ascii="Arial" w:eastAsia="Calibri" w:hAnsi="Arial" w:cs="Arial"/>
          <w:b/>
          <w:lang w:val="en-US"/>
        </w:rPr>
        <w:t xml:space="preserve"> email: </w:t>
      </w:r>
      <w:hyperlink r:id="rId8" w:history="1">
        <w:r w:rsidR="003228B5" w:rsidRPr="008A36E2">
          <w:rPr>
            <w:rStyle w:val="Hipercze"/>
            <w:rFonts w:ascii="Arial" w:eastAsia="Calibri" w:hAnsi="Arial" w:cs="Arial"/>
            <w:b/>
            <w:lang w:val="en-US"/>
          </w:rPr>
          <w:t>postepowania@zdpmiechow.pl</w:t>
        </w:r>
      </w:hyperlink>
    </w:p>
    <w:p w14:paraId="3AA275B7" w14:textId="77777777" w:rsidR="003228B5" w:rsidRPr="00D70E23" w:rsidRDefault="003228B5">
      <w:pPr>
        <w:jc w:val="center"/>
        <w:rPr>
          <w:rFonts w:ascii="Arial" w:hAnsi="Arial" w:cs="Arial"/>
          <w:lang w:val="en-US"/>
        </w:rPr>
      </w:pPr>
    </w:p>
    <w:p w14:paraId="49440EA4" w14:textId="77777777" w:rsidR="0082467A" w:rsidRPr="00A150FB" w:rsidRDefault="0082467A">
      <w:pPr>
        <w:jc w:val="center"/>
        <w:rPr>
          <w:rFonts w:ascii="Arial" w:eastAsia="Times-Roman" w:hAnsi="Arial" w:cs="Arial"/>
          <w:b/>
          <w:bCs/>
        </w:rPr>
      </w:pPr>
      <w:r w:rsidRPr="00A150FB">
        <w:rPr>
          <w:rFonts w:ascii="Arial" w:eastAsia="Calibri" w:hAnsi="Arial" w:cs="Arial"/>
          <w:b/>
          <w:bCs/>
        </w:rPr>
        <w:t xml:space="preserve">Strona internetowa: </w:t>
      </w:r>
      <w:hyperlink r:id="rId9" w:history="1">
        <w:r w:rsidRPr="00A150FB">
          <w:rPr>
            <w:rStyle w:val="Hipercze"/>
            <w:rFonts w:ascii="Arial" w:eastAsia="Times-Roman" w:hAnsi="Arial" w:cs="Arial"/>
            <w:b/>
            <w:bCs/>
            <w:color w:val="0000FF"/>
          </w:rPr>
          <w:t>www.zdpmiechow.pl</w:t>
        </w:r>
      </w:hyperlink>
    </w:p>
    <w:p w14:paraId="52F28E81" w14:textId="77777777" w:rsidR="0082467A" w:rsidRPr="00A150FB" w:rsidRDefault="0082467A">
      <w:pPr>
        <w:keepNext/>
        <w:jc w:val="center"/>
        <w:rPr>
          <w:rFonts w:ascii="Arial" w:hAnsi="Arial" w:cs="Arial"/>
        </w:rPr>
      </w:pPr>
      <w:r w:rsidRPr="00A150FB">
        <w:rPr>
          <w:rFonts w:ascii="Arial" w:eastAsia="Times-Roman" w:hAnsi="Arial" w:cs="Arial"/>
          <w:b/>
          <w:bCs/>
        </w:rPr>
        <w:t>Jednostka działająca w strukturach POWIATU  MIECHOWSKIEGO</w:t>
      </w:r>
    </w:p>
    <w:p w14:paraId="3E51DE67" w14:textId="77777777" w:rsidR="0082467A" w:rsidRPr="00A150FB" w:rsidRDefault="0082467A">
      <w:pPr>
        <w:rPr>
          <w:rFonts w:ascii="Arial" w:hAnsi="Arial" w:cs="Arial"/>
          <w:b/>
          <w:bCs/>
          <w:kern w:val="2"/>
          <w:sz w:val="32"/>
          <w:szCs w:val="32"/>
        </w:rPr>
      </w:pPr>
    </w:p>
    <w:p w14:paraId="65CDF2B4" w14:textId="77777777" w:rsidR="0082467A" w:rsidRPr="00A150FB" w:rsidRDefault="0082467A">
      <w:pPr>
        <w:rPr>
          <w:rFonts w:ascii="Arial" w:hAnsi="Arial" w:cs="Arial"/>
          <w:b/>
          <w:sz w:val="32"/>
          <w:szCs w:val="32"/>
        </w:rPr>
      </w:pPr>
    </w:p>
    <w:p w14:paraId="28E4C2B3" w14:textId="77777777" w:rsidR="0082467A" w:rsidRPr="00A150FB" w:rsidRDefault="0082467A">
      <w:pPr>
        <w:rPr>
          <w:rFonts w:ascii="Arial" w:hAnsi="Arial" w:cs="Arial"/>
          <w:b/>
          <w:sz w:val="32"/>
          <w:szCs w:val="32"/>
        </w:rPr>
      </w:pPr>
    </w:p>
    <w:p w14:paraId="6B0E28AA" w14:textId="77777777" w:rsidR="0082467A" w:rsidRPr="00A150FB" w:rsidRDefault="0082467A">
      <w:pPr>
        <w:rPr>
          <w:rFonts w:ascii="Arial" w:hAnsi="Arial" w:cs="Arial"/>
          <w:b/>
          <w:sz w:val="32"/>
          <w:szCs w:val="32"/>
        </w:rPr>
      </w:pPr>
    </w:p>
    <w:p w14:paraId="193AE138" w14:textId="77777777" w:rsidR="0082467A" w:rsidRPr="00A150FB" w:rsidRDefault="0082467A">
      <w:pPr>
        <w:rPr>
          <w:rFonts w:ascii="Arial" w:hAnsi="Arial" w:cs="Arial"/>
          <w:b/>
          <w:sz w:val="32"/>
          <w:szCs w:val="32"/>
        </w:rPr>
      </w:pPr>
    </w:p>
    <w:p w14:paraId="02DEE4B5" w14:textId="77777777" w:rsidR="0082467A" w:rsidRPr="00A150FB" w:rsidRDefault="0082467A">
      <w:pPr>
        <w:rPr>
          <w:rFonts w:ascii="Arial" w:hAnsi="Arial" w:cs="Arial"/>
          <w:b/>
          <w:sz w:val="32"/>
          <w:szCs w:val="32"/>
        </w:rPr>
      </w:pPr>
    </w:p>
    <w:p w14:paraId="3BF8B28B" w14:textId="77777777" w:rsidR="0082467A" w:rsidRPr="00A150FB" w:rsidRDefault="0082467A">
      <w:pPr>
        <w:jc w:val="center"/>
        <w:rPr>
          <w:rFonts w:ascii="Arial" w:hAnsi="Arial" w:cs="Arial"/>
        </w:rPr>
      </w:pPr>
      <w:r w:rsidRPr="00A150FB">
        <w:rPr>
          <w:rFonts w:ascii="Arial" w:hAnsi="Arial" w:cs="Arial"/>
          <w:b/>
          <w:sz w:val="32"/>
          <w:szCs w:val="32"/>
        </w:rPr>
        <w:t>WARUNKI TECHNICZNE WYKONANIA I ODBIORU ROBÓT</w:t>
      </w:r>
    </w:p>
    <w:p w14:paraId="4EE66094" w14:textId="77777777" w:rsidR="0082467A" w:rsidRPr="00A150FB" w:rsidRDefault="0082467A">
      <w:pPr>
        <w:rPr>
          <w:rFonts w:ascii="Arial" w:hAnsi="Arial" w:cs="Arial"/>
          <w:b/>
          <w:sz w:val="32"/>
          <w:szCs w:val="32"/>
        </w:rPr>
      </w:pPr>
    </w:p>
    <w:p w14:paraId="7713F5B0" w14:textId="77777777" w:rsidR="0082467A" w:rsidRPr="00A150FB" w:rsidRDefault="0082467A">
      <w:pPr>
        <w:rPr>
          <w:rFonts w:ascii="Arial" w:hAnsi="Arial" w:cs="Arial"/>
          <w:b/>
          <w:sz w:val="32"/>
          <w:szCs w:val="32"/>
        </w:rPr>
      </w:pPr>
    </w:p>
    <w:p w14:paraId="53C55EAB" w14:textId="77777777" w:rsidR="0082467A" w:rsidRPr="00A150FB" w:rsidRDefault="0082467A">
      <w:pPr>
        <w:rPr>
          <w:rFonts w:ascii="Arial" w:hAnsi="Arial" w:cs="Arial"/>
          <w:b/>
          <w:sz w:val="32"/>
          <w:szCs w:val="32"/>
        </w:rPr>
      </w:pPr>
    </w:p>
    <w:p w14:paraId="55CD982B" w14:textId="77777777" w:rsidR="0082467A" w:rsidRPr="00A150FB" w:rsidRDefault="0082467A">
      <w:pPr>
        <w:rPr>
          <w:rFonts w:ascii="Arial" w:hAnsi="Arial" w:cs="Arial"/>
          <w:b/>
          <w:sz w:val="32"/>
          <w:szCs w:val="32"/>
        </w:rPr>
      </w:pPr>
    </w:p>
    <w:p w14:paraId="4B537F7D" w14:textId="5D903F8F" w:rsidR="0082467A" w:rsidRPr="00A150FB" w:rsidRDefault="0082467A" w:rsidP="00C61B9F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sz w:val="32"/>
          <w:szCs w:val="32"/>
        </w:rPr>
        <w:t>Temat: Zimowe utrzymanie dróg powiatowych administrowanych przez ZDP w Miechowie w sezonie zimowym 202</w:t>
      </w:r>
      <w:r w:rsidR="00886979">
        <w:rPr>
          <w:rFonts w:ascii="Arial" w:hAnsi="Arial" w:cs="Arial"/>
          <w:b/>
          <w:sz w:val="32"/>
          <w:szCs w:val="32"/>
        </w:rPr>
        <w:t>5</w:t>
      </w:r>
      <w:r w:rsidRPr="00A150FB">
        <w:rPr>
          <w:rFonts w:ascii="Arial" w:hAnsi="Arial" w:cs="Arial"/>
          <w:b/>
          <w:sz w:val="32"/>
          <w:szCs w:val="32"/>
        </w:rPr>
        <w:t xml:space="preserve"> </w:t>
      </w:r>
      <w:r w:rsidR="00717B74">
        <w:rPr>
          <w:rFonts w:ascii="Arial" w:hAnsi="Arial" w:cs="Arial"/>
          <w:b/>
          <w:sz w:val="32"/>
          <w:szCs w:val="32"/>
        </w:rPr>
        <w:t>–</w:t>
      </w:r>
      <w:r w:rsidRPr="00A150FB">
        <w:rPr>
          <w:rFonts w:ascii="Arial" w:hAnsi="Arial" w:cs="Arial"/>
          <w:b/>
          <w:sz w:val="32"/>
          <w:szCs w:val="32"/>
        </w:rPr>
        <w:t xml:space="preserve"> 202</w:t>
      </w:r>
      <w:r w:rsidR="00886979">
        <w:rPr>
          <w:rFonts w:ascii="Arial" w:hAnsi="Arial" w:cs="Arial"/>
          <w:b/>
          <w:sz w:val="32"/>
          <w:szCs w:val="32"/>
        </w:rPr>
        <w:t>6</w:t>
      </w:r>
      <w:r w:rsidR="00717B74">
        <w:rPr>
          <w:rFonts w:ascii="Arial" w:hAnsi="Arial" w:cs="Arial"/>
          <w:b/>
          <w:sz w:val="32"/>
          <w:szCs w:val="32"/>
        </w:rPr>
        <w:t xml:space="preserve"> – II postępowanie</w:t>
      </w:r>
      <w:r w:rsidRPr="00A150FB">
        <w:rPr>
          <w:rFonts w:ascii="Arial" w:hAnsi="Arial" w:cs="Arial"/>
          <w:b/>
          <w:sz w:val="32"/>
          <w:szCs w:val="32"/>
        </w:rPr>
        <w:t>.</w:t>
      </w:r>
    </w:p>
    <w:p w14:paraId="5D4EBE64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30EAF652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40F86229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13DA857B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413F7735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3ACCF695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641C9329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37466E5A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24044019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521BCAE9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0F441F98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437CC09E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23F6424B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395A095E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4E2637FC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2B3E9A69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1BB67C26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42C574A7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2C190303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5695437C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374ACB22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4B5F9E15" w14:textId="77777777" w:rsidR="0082467A" w:rsidRPr="00A150FB" w:rsidRDefault="0082467A">
      <w:pPr>
        <w:jc w:val="center"/>
        <w:rPr>
          <w:rFonts w:ascii="Arial" w:hAnsi="Arial" w:cs="Arial"/>
          <w:b/>
          <w:sz w:val="28"/>
          <w:szCs w:val="28"/>
        </w:rPr>
      </w:pPr>
    </w:p>
    <w:p w14:paraId="2E407774" w14:textId="77777777" w:rsidR="0082467A" w:rsidRPr="00A150FB" w:rsidRDefault="0082467A">
      <w:pPr>
        <w:numPr>
          <w:ilvl w:val="0"/>
          <w:numId w:val="8"/>
        </w:numPr>
        <w:rPr>
          <w:rFonts w:ascii="Arial" w:hAnsi="Arial" w:cs="Arial"/>
        </w:rPr>
      </w:pPr>
      <w:r w:rsidRPr="00A150FB">
        <w:rPr>
          <w:rFonts w:ascii="Arial" w:hAnsi="Arial" w:cs="Arial"/>
          <w:b/>
          <w:bCs/>
        </w:rPr>
        <w:t>WSTĘP</w:t>
      </w:r>
    </w:p>
    <w:p w14:paraId="7A335F39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bCs/>
        </w:rPr>
        <w:t xml:space="preserve">Zimowe utrzymanie dróg (ZUD) są to prace mające na celu zmniejszenie lub ograniczenie zakłóceń ruchu drogowego wywoływanych takimi czynnikami atmosferycznymi jak śliskość zimowa oraz opady śniegu, marznącego deszczu, mżawki, szadzi. </w:t>
      </w:r>
    </w:p>
    <w:p w14:paraId="1FD915DB" w14:textId="77777777" w:rsidR="0082467A" w:rsidRPr="00A150FB" w:rsidRDefault="0082467A">
      <w:pPr>
        <w:rPr>
          <w:rFonts w:ascii="Arial" w:hAnsi="Arial" w:cs="Arial"/>
          <w:b/>
          <w:bCs/>
        </w:rPr>
      </w:pPr>
    </w:p>
    <w:p w14:paraId="662827AE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Do zimowego utrzymania dróg zalicza się m.in.:</w:t>
      </w:r>
    </w:p>
    <w:p w14:paraId="2D873619" w14:textId="77777777" w:rsidR="0082467A" w:rsidRPr="00A150FB" w:rsidRDefault="0082467A">
      <w:pPr>
        <w:tabs>
          <w:tab w:val="left" w:pos="426"/>
        </w:tabs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1</w:t>
      </w:r>
      <w:r w:rsidRPr="00A150FB">
        <w:rPr>
          <w:rFonts w:ascii="Arial" w:hAnsi="Arial" w:cs="Arial"/>
        </w:rPr>
        <w:tab/>
        <w:t xml:space="preserve">Działania </w:t>
      </w:r>
      <w:proofErr w:type="spellStart"/>
      <w:r w:rsidRPr="00A150FB">
        <w:rPr>
          <w:rFonts w:ascii="Arial" w:hAnsi="Arial" w:cs="Arial"/>
        </w:rPr>
        <w:t>organizacyjno</w:t>
      </w:r>
      <w:proofErr w:type="spellEnd"/>
      <w:r w:rsidRPr="00A150FB">
        <w:rPr>
          <w:rFonts w:ascii="Arial" w:hAnsi="Arial" w:cs="Arial"/>
        </w:rPr>
        <w:t xml:space="preserve"> - techniczne wraz z zapewnieniem łączności z dyżurnym</w:t>
      </w:r>
    </w:p>
    <w:p w14:paraId="37332889" w14:textId="77777777" w:rsidR="0082467A" w:rsidRPr="00A150FB" w:rsidRDefault="0082467A" w:rsidP="009D7063">
      <w:pPr>
        <w:tabs>
          <w:tab w:val="left" w:pos="426"/>
        </w:tabs>
        <w:ind w:left="426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wyznaczonym przez Wykonawcę  oraz  z operatorem sprzętu świadczącego usługi</w:t>
      </w:r>
      <w:r w:rsidR="009D7063">
        <w:rPr>
          <w:rFonts w:ascii="Arial" w:hAnsi="Arial" w:cs="Arial"/>
        </w:rPr>
        <w:t xml:space="preserve"> Z</w:t>
      </w:r>
      <w:r w:rsidRPr="00A150FB">
        <w:rPr>
          <w:rFonts w:ascii="Arial" w:hAnsi="Arial" w:cs="Arial"/>
        </w:rPr>
        <w:t>UD;</w:t>
      </w:r>
    </w:p>
    <w:p w14:paraId="40A6E63D" w14:textId="77777777" w:rsidR="0082467A" w:rsidRPr="00A150FB" w:rsidRDefault="0082467A" w:rsidP="009D7063">
      <w:p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2</w:t>
      </w:r>
      <w:r w:rsidRPr="00A150FB">
        <w:rPr>
          <w:rFonts w:ascii="Arial" w:hAnsi="Arial" w:cs="Arial"/>
        </w:rPr>
        <w:tab/>
        <w:t>Przygotowanie materiałów do zwalczania  śliskości: zakup, transport,  magazynowanie</w:t>
      </w:r>
      <w:r w:rsidR="009D7063">
        <w:rPr>
          <w:rFonts w:ascii="Arial" w:hAnsi="Arial" w:cs="Arial"/>
        </w:rPr>
        <w:t xml:space="preserve"> </w:t>
      </w:r>
      <w:r w:rsidRPr="00A150FB">
        <w:rPr>
          <w:rFonts w:ascii="Arial" w:hAnsi="Arial" w:cs="Arial"/>
        </w:rPr>
        <w:t xml:space="preserve">materiałów </w:t>
      </w:r>
      <w:proofErr w:type="spellStart"/>
      <w:r w:rsidRPr="00A150FB">
        <w:rPr>
          <w:rFonts w:ascii="Arial" w:hAnsi="Arial" w:cs="Arial"/>
        </w:rPr>
        <w:t>uszarstniających</w:t>
      </w:r>
      <w:proofErr w:type="spellEnd"/>
      <w:r w:rsidRPr="00A150FB">
        <w:rPr>
          <w:rFonts w:ascii="Arial" w:hAnsi="Arial" w:cs="Arial"/>
        </w:rPr>
        <w:t xml:space="preserve">, środków chemicznych; </w:t>
      </w:r>
    </w:p>
    <w:p w14:paraId="5DDB7D29" w14:textId="77777777" w:rsidR="0082467A" w:rsidRPr="00A150FB" w:rsidRDefault="0082467A">
      <w:pPr>
        <w:tabs>
          <w:tab w:val="left" w:pos="426"/>
        </w:tabs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3</w:t>
      </w:r>
      <w:r w:rsidRPr="00A150FB">
        <w:rPr>
          <w:rFonts w:ascii="Arial" w:hAnsi="Arial" w:cs="Arial"/>
        </w:rPr>
        <w:tab/>
        <w:t>Przygotowanie sprzętu do posypywania i odśnieżania dróg;</w:t>
      </w:r>
    </w:p>
    <w:p w14:paraId="485D8747" w14:textId="77777777" w:rsidR="0082467A" w:rsidRPr="00A150FB" w:rsidRDefault="0082467A">
      <w:pPr>
        <w:tabs>
          <w:tab w:val="left" w:pos="426"/>
        </w:tabs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4</w:t>
      </w:r>
      <w:r w:rsidRPr="00A150FB">
        <w:rPr>
          <w:rFonts w:ascii="Arial" w:hAnsi="Arial" w:cs="Arial"/>
        </w:rPr>
        <w:tab/>
        <w:t>Całodobowe dyżury ludzi i sprzętu;</w:t>
      </w:r>
    </w:p>
    <w:p w14:paraId="471B9286" w14:textId="77777777" w:rsidR="0082467A" w:rsidRPr="00A150FB" w:rsidRDefault="0082467A">
      <w:pPr>
        <w:tabs>
          <w:tab w:val="left" w:pos="426"/>
        </w:tabs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5</w:t>
      </w:r>
      <w:r w:rsidRPr="00A150FB">
        <w:rPr>
          <w:rFonts w:ascii="Arial" w:hAnsi="Arial" w:cs="Arial"/>
        </w:rPr>
        <w:tab/>
        <w:t>Patrolowanie dróg;</w:t>
      </w:r>
    </w:p>
    <w:p w14:paraId="07D0EF75" w14:textId="77777777" w:rsidR="0082467A" w:rsidRPr="00A150FB" w:rsidRDefault="0082467A">
      <w:pPr>
        <w:tabs>
          <w:tab w:val="left" w:pos="426"/>
        </w:tabs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6</w:t>
      </w:r>
      <w:r w:rsidRPr="00A150FB">
        <w:rPr>
          <w:rFonts w:ascii="Arial" w:hAnsi="Arial" w:cs="Arial"/>
        </w:rPr>
        <w:tab/>
        <w:t>Odśnieżanie jezdni i poboczy, obiektów;</w:t>
      </w:r>
    </w:p>
    <w:p w14:paraId="757F07A2" w14:textId="77777777" w:rsidR="0082467A" w:rsidRPr="00A150FB" w:rsidRDefault="0082467A" w:rsidP="009D7063">
      <w:p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7</w:t>
      </w:r>
      <w:r w:rsidRPr="00A150FB">
        <w:rPr>
          <w:rFonts w:ascii="Arial" w:hAnsi="Arial" w:cs="Arial"/>
        </w:rPr>
        <w:tab/>
        <w:t>Załadunek materiałów, usuwanie śliskości zimowej poprzez posypywanie materiałami</w:t>
      </w:r>
      <w:r w:rsidR="009D7063">
        <w:rPr>
          <w:rFonts w:ascii="Arial" w:hAnsi="Arial" w:cs="Arial"/>
        </w:rPr>
        <w:t xml:space="preserve"> </w:t>
      </w:r>
      <w:proofErr w:type="spellStart"/>
      <w:r w:rsidRPr="00A150FB">
        <w:rPr>
          <w:rFonts w:ascii="Arial" w:hAnsi="Arial" w:cs="Arial"/>
        </w:rPr>
        <w:t>uszorstniającymi</w:t>
      </w:r>
      <w:proofErr w:type="spellEnd"/>
      <w:r w:rsidRPr="00A150FB">
        <w:rPr>
          <w:rFonts w:ascii="Arial" w:hAnsi="Arial" w:cs="Arial"/>
        </w:rPr>
        <w:t xml:space="preserve"> i środkami chemicznymi odcinków nawierzchni dróg powiatowych wg zatwierdzonych standardów  i zgodnie z przyjętym operatem ZUD oraz wyjątkowo, w przypadku wystąpienia gołoledzi, lodowicy, usuwanie śliskości poprzez posypanie na całej długości drogi,</w:t>
      </w:r>
    </w:p>
    <w:p w14:paraId="2554D188" w14:textId="77777777" w:rsidR="0082467A" w:rsidRPr="00A150FB" w:rsidRDefault="0082467A" w:rsidP="009D7063">
      <w:p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8</w:t>
      </w:r>
      <w:r w:rsidRPr="00A150FB">
        <w:rPr>
          <w:rFonts w:ascii="Arial" w:hAnsi="Arial" w:cs="Arial"/>
        </w:rPr>
        <w:tab/>
        <w:t>Przekazywanie informacji do sztabu kryzysowego w formie meldunków emailem, faxem lub telefonicznie o stanie dróg, podejmowanych czynnościach, interwencjach itp.,</w:t>
      </w:r>
    </w:p>
    <w:p w14:paraId="41F715AA" w14:textId="77777777" w:rsidR="0082467A" w:rsidRPr="00A150FB" w:rsidRDefault="0082467A">
      <w:pPr>
        <w:tabs>
          <w:tab w:val="left" w:pos="426"/>
        </w:tabs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9</w:t>
      </w:r>
      <w:r w:rsidRPr="00A150FB">
        <w:rPr>
          <w:rFonts w:ascii="Arial" w:hAnsi="Arial" w:cs="Arial"/>
        </w:rPr>
        <w:tab/>
        <w:t xml:space="preserve">Prace   porządkowe   po   sezonie  zimowym.  </w:t>
      </w:r>
    </w:p>
    <w:p w14:paraId="3F06EAA2" w14:textId="77777777" w:rsidR="0082467A" w:rsidRPr="00A150FB" w:rsidRDefault="0082467A">
      <w:pPr>
        <w:rPr>
          <w:rFonts w:ascii="Arial" w:hAnsi="Arial" w:cs="Arial"/>
          <w:b/>
          <w:bCs/>
        </w:rPr>
      </w:pPr>
    </w:p>
    <w:p w14:paraId="07641475" w14:textId="77777777" w:rsidR="0082467A" w:rsidRPr="00A150FB" w:rsidRDefault="0082467A">
      <w:pPr>
        <w:rPr>
          <w:rFonts w:ascii="Arial" w:hAnsi="Arial" w:cs="Arial"/>
          <w:b/>
          <w:bCs/>
        </w:rPr>
      </w:pPr>
    </w:p>
    <w:p w14:paraId="25718A8C" w14:textId="77777777" w:rsidR="0082467A" w:rsidRPr="00A150FB" w:rsidRDefault="0082467A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</w:rPr>
        <w:t>PODSTAWOWE OKREŚLENIA ZWIĄZANE Z ZUD</w:t>
      </w:r>
    </w:p>
    <w:p w14:paraId="0FDCDFA0" w14:textId="77777777" w:rsidR="0082467A" w:rsidRPr="00A150FB" w:rsidRDefault="0082467A">
      <w:pPr>
        <w:jc w:val="both"/>
        <w:rPr>
          <w:rFonts w:ascii="Arial" w:hAnsi="Arial" w:cs="Arial"/>
          <w:b/>
        </w:rPr>
      </w:pPr>
    </w:p>
    <w:p w14:paraId="277BAA89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bCs/>
          <w:u w:val="single"/>
        </w:rPr>
        <w:t>Śliskość zimowa</w:t>
      </w:r>
      <w:r w:rsidRPr="00A150FB">
        <w:rPr>
          <w:rFonts w:ascii="Arial" w:hAnsi="Arial" w:cs="Arial"/>
          <w:b/>
          <w:bCs/>
        </w:rPr>
        <w:t xml:space="preserve"> – </w:t>
      </w:r>
      <w:r w:rsidRPr="00A150FB">
        <w:rPr>
          <w:rFonts w:ascii="Arial" w:hAnsi="Arial" w:cs="Arial"/>
        </w:rPr>
        <w:t>zjawisko występujące na drogach na skutek utworzenia się na nawierzchniach drogowych warstwy lodu, zlodowaciałego lub ubitego śniegu. Rozróżnia się trzy następujące formy śliskości zimowej w zależności od warunków powstawania, a mianowicie:</w:t>
      </w:r>
    </w:p>
    <w:p w14:paraId="4E4A0018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07F266A6" w14:textId="77777777" w:rsidR="0082467A" w:rsidRPr="00A150FB" w:rsidRDefault="0082467A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bCs/>
          <w:u w:val="single"/>
        </w:rPr>
        <w:t>gołoledź</w:t>
      </w:r>
      <w:r w:rsidRPr="00A150FB">
        <w:rPr>
          <w:rFonts w:ascii="Arial" w:hAnsi="Arial" w:cs="Arial"/>
        </w:rPr>
        <w:t xml:space="preserve">  jest to warstwa lodu o grubości do 1 mm powstała na skutek opadów mgły roszącej, mżawki lub deszczu na nawierzchnię o ujemnej temperaturze.</w:t>
      </w:r>
    </w:p>
    <w:p w14:paraId="79589E2E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57B94D89" w14:textId="77777777" w:rsidR="0082467A" w:rsidRPr="00A150FB" w:rsidRDefault="0082467A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bCs/>
          <w:u w:val="single"/>
        </w:rPr>
        <w:t>lodowica</w:t>
      </w:r>
      <w:r w:rsidRPr="00A150FB">
        <w:rPr>
          <w:rFonts w:ascii="Arial" w:hAnsi="Arial" w:cs="Arial"/>
          <w:bCs/>
        </w:rPr>
        <w:t xml:space="preserve"> </w:t>
      </w:r>
      <w:r w:rsidRPr="00A150FB">
        <w:rPr>
          <w:rFonts w:ascii="Arial" w:hAnsi="Arial" w:cs="Arial"/>
          <w:b/>
          <w:bCs/>
        </w:rPr>
        <w:t xml:space="preserve"> </w:t>
      </w:r>
      <w:r w:rsidRPr="00A150FB">
        <w:rPr>
          <w:rFonts w:ascii="Arial" w:hAnsi="Arial" w:cs="Arial"/>
        </w:rPr>
        <w:t>jest to warstwa lodu o grubości do kilku centymetrów powstała z zamarznięcia nieusuniętej z nawierzchni jezdni wody pochodzącej ze stopnienia śniegu, lodu lub opadu deszczu.</w:t>
      </w:r>
    </w:p>
    <w:p w14:paraId="7AE0604D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0CDB5A85" w14:textId="77777777" w:rsidR="0082467A" w:rsidRPr="00A150FB" w:rsidRDefault="0082467A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bCs/>
          <w:u w:val="single"/>
        </w:rPr>
        <w:t>śliskość pośniegowa</w:t>
      </w:r>
      <w:r w:rsidRPr="00A150FB">
        <w:rPr>
          <w:rFonts w:ascii="Arial" w:hAnsi="Arial" w:cs="Arial"/>
          <w:bCs/>
        </w:rPr>
        <w:t xml:space="preserve"> jest to rodzaj śliskości zimowej powstającej w wyniku zalegania na jezdni przymarzniętej do nawierzchni pozostałości nie usuniętego ubitego śniegu, pokrywającego ją całkowicie lub częściowo warstewką o gr. kilku milimetrów.</w:t>
      </w:r>
    </w:p>
    <w:p w14:paraId="562C4D33" w14:textId="77777777" w:rsidR="0082467A" w:rsidRPr="00A150FB" w:rsidRDefault="0082467A">
      <w:pPr>
        <w:jc w:val="both"/>
        <w:rPr>
          <w:rFonts w:ascii="Arial" w:hAnsi="Arial" w:cs="Arial"/>
          <w:bCs/>
        </w:rPr>
      </w:pPr>
    </w:p>
    <w:p w14:paraId="7C9A6FCC" w14:textId="77777777" w:rsidR="0082467A" w:rsidRPr="00A150FB" w:rsidRDefault="0082467A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u w:val="single"/>
        </w:rPr>
        <w:t xml:space="preserve">szron </w:t>
      </w:r>
      <w:r w:rsidRPr="00A150FB">
        <w:rPr>
          <w:rFonts w:ascii="Arial" w:hAnsi="Arial" w:cs="Arial"/>
        </w:rPr>
        <w:t>– jest to osad lodu, mający wygląd krystaliczny, przybierający kształt igiełek itp. Tworzy się w procesie kondensacji pary wodnej w temp. poniżej 0̊ C.</w:t>
      </w:r>
    </w:p>
    <w:p w14:paraId="4BBFCFE2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1896E4CD" w14:textId="77777777" w:rsidR="0082467A" w:rsidRPr="00A150FB" w:rsidRDefault="0082467A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u w:val="single"/>
        </w:rPr>
        <w:lastRenderedPageBreak/>
        <w:t>szadź</w:t>
      </w:r>
      <w:r w:rsidRPr="00A150FB">
        <w:rPr>
          <w:rFonts w:ascii="Arial" w:hAnsi="Arial" w:cs="Arial"/>
        </w:rPr>
        <w:t xml:space="preserve"> -  jest to osad atmosferyczny utworzony z ziarenek lodu rozdzielonych pęcherzykami powietrza, powstający z nagłego zamarzania kropelek wody, gdy temp. Wyziębionych powierzchni jest niższa od 0̊ C.</w:t>
      </w:r>
    </w:p>
    <w:p w14:paraId="6FD43BD3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3C080610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u w:val="single"/>
        </w:rPr>
        <w:t xml:space="preserve">Śnieg luźny </w:t>
      </w:r>
      <w:r w:rsidRPr="00A150FB">
        <w:rPr>
          <w:rFonts w:ascii="Arial" w:hAnsi="Arial" w:cs="Arial"/>
        </w:rPr>
        <w:t>jest to nieusunięty lub pozostały na nawierzchni po przejściu pługów śnieg, który nie został zagęszczony pod wpływem ruchu kołowego.</w:t>
      </w:r>
    </w:p>
    <w:p w14:paraId="1ADD69C2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3B2EF811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u w:val="single"/>
        </w:rPr>
        <w:t xml:space="preserve">Śnieg zajeżdżony </w:t>
      </w:r>
      <w:r w:rsidRPr="00A150FB">
        <w:rPr>
          <w:rFonts w:ascii="Arial" w:hAnsi="Arial" w:cs="Arial"/>
        </w:rPr>
        <w:t>jest to nieusunięty lub pozostały na nawierzchni po przejściu pługów śnieg, który został zagęszczony, ale nie stał się zlodowaciały.</w:t>
      </w:r>
    </w:p>
    <w:p w14:paraId="13EF6DAF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634F8D51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u w:val="single"/>
        </w:rPr>
        <w:t>Nabój śnieżny</w:t>
      </w:r>
      <w:r w:rsidRPr="00A150FB">
        <w:rPr>
          <w:rFonts w:ascii="Arial" w:hAnsi="Arial" w:cs="Arial"/>
        </w:rPr>
        <w:t xml:space="preserve"> jest to nieusunięta zlodowaciała lub ubita warstwa śniegu o znacznej grubości</w:t>
      </w:r>
    </w:p>
    <w:p w14:paraId="7DED45D9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(od kilku cm), przymarznięta do nawierzchni jezdni.</w:t>
      </w:r>
      <w:r w:rsidR="008A5040" w:rsidRPr="00A150FB">
        <w:rPr>
          <w:rFonts w:ascii="Arial" w:hAnsi="Arial" w:cs="Arial"/>
        </w:rPr>
        <w:t xml:space="preserve"> </w:t>
      </w:r>
    </w:p>
    <w:p w14:paraId="129D857A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401665AC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u w:val="single"/>
        </w:rPr>
        <w:t>Błoto pośniegowe</w:t>
      </w:r>
      <w:r w:rsidRPr="00A150FB">
        <w:rPr>
          <w:rFonts w:ascii="Arial" w:hAnsi="Arial" w:cs="Arial"/>
        </w:rPr>
        <w:t xml:space="preserve"> jest to topniejący śnieg pozostały na nawierzchni po przejściu pługów i posypaniu jej środkami chemicznymi.</w:t>
      </w:r>
    </w:p>
    <w:p w14:paraId="364754D9" w14:textId="77777777" w:rsidR="0082467A" w:rsidRPr="00A150FB" w:rsidRDefault="0082467A">
      <w:pPr>
        <w:jc w:val="both"/>
        <w:rPr>
          <w:rFonts w:ascii="Arial" w:hAnsi="Arial" w:cs="Arial"/>
          <w:b/>
        </w:rPr>
      </w:pPr>
    </w:p>
    <w:p w14:paraId="698EC8BE" w14:textId="77777777" w:rsidR="0082467A" w:rsidRPr="00A150FB" w:rsidRDefault="0082467A">
      <w:pPr>
        <w:rPr>
          <w:rFonts w:ascii="Arial" w:hAnsi="Arial" w:cs="Arial"/>
          <w:b/>
          <w:bCs/>
        </w:rPr>
      </w:pPr>
    </w:p>
    <w:p w14:paraId="25B81EE8" w14:textId="77777777" w:rsidR="0082467A" w:rsidRPr="00A150FB" w:rsidRDefault="0082467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803E09C" w14:textId="77777777" w:rsidR="0082467A" w:rsidRPr="00A150FB" w:rsidRDefault="0082467A">
      <w:pPr>
        <w:jc w:val="center"/>
        <w:rPr>
          <w:rFonts w:ascii="Arial" w:hAnsi="Arial" w:cs="Arial"/>
        </w:rPr>
      </w:pPr>
      <w:r w:rsidRPr="00A150FB">
        <w:rPr>
          <w:rFonts w:ascii="Arial" w:hAnsi="Arial" w:cs="Arial"/>
          <w:b/>
          <w:sz w:val="28"/>
          <w:szCs w:val="28"/>
        </w:rPr>
        <w:t xml:space="preserve">Warunki Techniczne wykonania i odbioru robót prowadzonych przy zimowym utrzymaniu </w:t>
      </w:r>
      <w:r w:rsidRPr="00A150FB">
        <w:rPr>
          <w:rFonts w:ascii="Arial" w:hAnsi="Arial" w:cs="Arial"/>
          <w:b/>
          <w:sz w:val="28"/>
          <w:szCs w:val="28"/>
          <w:u w:val="single"/>
        </w:rPr>
        <w:t>dróg powiatowych</w:t>
      </w:r>
      <w:r w:rsidRPr="00A150FB">
        <w:rPr>
          <w:rFonts w:ascii="Arial" w:hAnsi="Arial" w:cs="Arial"/>
          <w:b/>
          <w:sz w:val="28"/>
          <w:szCs w:val="28"/>
        </w:rPr>
        <w:t xml:space="preserve"> administrowanych </w:t>
      </w:r>
    </w:p>
    <w:p w14:paraId="07CC91AC" w14:textId="77777777" w:rsidR="0082467A" w:rsidRPr="00A150FB" w:rsidRDefault="0082467A">
      <w:pPr>
        <w:jc w:val="center"/>
        <w:rPr>
          <w:rFonts w:ascii="Arial" w:hAnsi="Arial" w:cs="Arial"/>
        </w:rPr>
      </w:pPr>
      <w:r w:rsidRPr="00A150FB">
        <w:rPr>
          <w:rFonts w:ascii="Arial" w:hAnsi="Arial" w:cs="Arial"/>
          <w:b/>
          <w:sz w:val="28"/>
          <w:szCs w:val="28"/>
        </w:rPr>
        <w:t>przez ZDP w Miechowie.</w:t>
      </w:r>
    </w:p>
    <w:p w14:paraId="4DFD3486" w14:textId="77777777" w:rsidR="0082467A" w:rsidRPr="00A150FB" w:rsidRDefault="0082467A">
      <w:pPr>
        <w:rPr>
          <w:rFonts w:ascii="Arial" w:hAnsi="Arial" w:cs="Arial"/>
          <w:b/>
          <w:sz w:val="28"/>
          <w:szCs w:val="28"/>
        </w:rPr>
      </w:pPr>
    </w:p>
    <w:p w14:paraId="05D4C5A3" w14:textId="77777777" w:rsidR="0082467A" w:rsidRPr="00A150FB" w:rsidRDefault="0082467A">
      <w:pPr>
        <w:numPr>
          <w:ilvl w:val="0"/>
          <w:numId w:val="4"/>
        </w:numPr>
        <w:rPr>
          <w:rFonts w:ascii="Arial" w:hAnsi="Arial" w:cs="Arial"/>
        </w:rPr>
      </w:pPr>
      <w:r w:rsidRPr="00A150FB">
        <w:rPr>
          <w:rFonts w:ascii="Arial" w:hAnsi="Arial" w:cs="Arial"/>
          <w:b/>
        </w:rPr>
        <w:t>ZADANIA  PRZY  Z.U.D., SYSTEM  PRACY</w:t>
      </w:r>
    </w:p>
    <w:p w14:paraId="4EAEA03B" w14:textId="77777777" w:rsidR="0082467A" w:rsidRPr="00A150FB" w:rsidRDefault="0082467A">
      <w:pPr>
        <w:jc w:val="both"/>
        <w:rPr>
          <w:rFonts w:ascii="Arial" w:hAnsi="Arial" w:cs="Arial"/>
          <w:b/>
        </w:rPr>
      </w:pPr>
    </w:p>
    <w:p w14:paraId="1C45E31C" w14:textId="77777777" w:rsidR="0082467A" w:rsidRPr="00A150FB" w:rsidRDefault="0082467A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Po wezwaniu kierowca pojazdu samochodowego lub sprzętu zgłasza się   bezpośrednio do dyżurnego ZDP z dokumentami najmu (raportem pracy sprzętu) i wykonuje ściśle powierzone zadania z zakresu ZUD</w:t>
      </w:r>
    </w:p>
    <w:p w14:paraId="40265D53" w14:textId="77777777" w:rsidR="0082467A" w:rsidRPr="00A150FB" w:rsidRDefault="0082467A">
      <w:pPr>
        <w:rPr>
          <w:rFonts w:ascii="Arial" w:hAnsi="Arial" w:cs="Arial"/>
        </w:rPr>
      </w:pPr>
    </w:p>
    <w:p w14:paraId="1AD6FCD1" w14:textId="77777777" w:rsidR="0082467A" w:rsidRPr="00A150FB" w:rsidRDefault="0082467A">
      <w:pPr>
        <w:rPr>
          <w:rFonts w:ascii="Arial" w:hAnsi="Arial" w:cs="Arial"/>
        </w:rPr>
      </w:pPr>
      <w:r w:rsidRPr="00A150FB">
        <w:rPr>
          <w:rFonts w:ascii="Arial" w:hAnsi="Arial" w:cs="Arial"/>
          <w:b/>
          <w:i/>
        </w:rPr>
        <w:t>1.1 Odśnieżanie</w:t>
      </w:r>
    </w:p>
    <w:p w14:paraId="44AD923A" w14:textId="77777777" w:rsidR="0082467A" w:rsidRPr="00A150FB" w:rsidRDefault="0082467A">
      <w:pPr>
        <w:rPr>
          <w:rFonts w:ascii="Arial" w:hAnsi="Arial" w:cs="Arial"/>
          <w:b/>
          <w:i/>
        </w:rPr>
      </w:pPr>
    </w:p>
    <w:p w14:paraId="51CF8CAB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Odśnieżanie ma na celu usunięcie śniegu, błota pośniegowego, naboju śnieżnego z jezdni i poboczy oraz obiektów towarzyszących, jakimi są zatoki autobusowe, parkingi itp.</w:t>
      </w:r>
    </w:p>
    <w:p w14:paraId="22544E8B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1755FCD8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Zakres prac prowadzonych przy odśnieżaniu oraz technologia robót wynikają z obowiązujących standardów utrzymania dróg powiatowych zgodnych z obowiązującym operatem zimowego utrzymania dróg powiatowych na terenie powiatu miechowskiego.</w:t>
      </w:r>
    </w:p>
    <w:p w14:paraId="58D1B5D8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003A1556" w14:textId="77777777" w:rsidR="0082467A" w:rsidRPr="00A150FB" w:rsidRDefault="0082467A">
      <w:pPr>
        <w:ind w:firstLine="708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Wybór systemu odśnieżania zależy od standardu zimowego utrzymania dróg, panujących warunków atmosferycznych oraz aktualnego stanu utrzymania dróg i jest realizowany przez pracownika, pełniącego dyżur zimowego utrzymania dróg powiatowych.</w:t>
      </w:r>
    </w:p>
    <w:p w14:paraId="4F512D01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78385202" w14:textId="77777777" w:rsidR="0082467A" w:rsidRPr="00A150FB" w:rsidRDefault="0082467A">
      <w:pPr>
        <w:ind w:firstLine="708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Odśnieżanie wykonywane jest przez pługi odśnieżne lemieszowe  średnie i ciężkie, umieszczone na </w:t>
      </w:r>
      <w:proofErr w:type="spellStart"/>
      <w:r w:rsidRPr="00A150FB">
        <w:rPr>
          <w:rFonts w:ascii="Arial" w:hAnsi="Arial" w:cs="Arial"/>
        </w:rPr>
        <w:t>pługo</w:t>
      </w:r>
      <w:proofErr w:type="spellEnd"/>
      <w:r w:rsidRPr="00A150FB">
        <w:rPr>
          <w:rFonts w:ascii="Arial" w:hAnsi="Arial" w:cs="Arial"/>
        </w:rPr>
        <w:t xml:space="preserve">-piaskarkach  lub inny sprzęt odśnieżny wynajęty przez ZDP, który usuwa warstwy śniegu lub zaspy śnieżne z jezdni i obiektów towarzyszących, w sposób dostosowany do standardów zimowego utrzymania dróg opisany z operacie ZUD. </w:t>
      </w:r>
    </w:p>
    <w:p w14:paraId="23AF0C5E" w14:textId="77777777" w:rsidR="0082467A" w:rsidRPr="00A150FB" w:rsidRDefault="0082467A">
      <w:pPr>
        <w:ind w:firstLine="708"/>
        <w:jc w:val="both"/>
        <w:rPr>
          <w:rFonts w:ascii="Arial" w:hAnsi="Arial" w:cs="Arial"/>
        </w:rPr>
      </w:pPr>
    </w:p>
    <w:p w14:paraId="0D7A2C85" w14:textId="77777777" w:rsidR="0082467A" w:rsidRPr="00A150FB" w:rsidRDefault="0082467A">
      <w:pPr>
        <w:ind w:firstLine="708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 przypadku wystąpienia intensywnych opadów śniegu, zawiei i zamieci śnieżnych do odśnieżania dyżurny zimowego utrzymania dróg powiatowych dodatkowo wysyła pługi wirnikowe będące z dyspozycji ZDP w Miechowie.</w:t>
      </w:r>
    </w:p>
    <w:p w14:paraId="230AB0E7" w14:textId="77777777" w:rsidR="0082467A" w:rsidRPr="00A150FB" w:rsidRDefault="0082467A">
      <w:pPr>
        <w:rPr>
          <w:rFonts w:ascii="Arial" w:hAnsi="Arial" w:cs="Arial"/>
        </w:rPr>
      </w:pPr>
    </w:p>
    <w:p w14:paraId="6C314570" w14:textId="77777777" w:rsidR="0082467A" w:rsidRPr="00A150FB" w:rsidRDefault="0082467A">
      <w:pPr>
        <w:rPr>
          <w:rFonts w:ascii="Arial" w:hAnsi="Arial" w:cs="Arial"/>
        </w:rPr>
      </w:pPr>
      <w:r w:rsidRPr="00A150FB">
        <w:rPr>
          <w:rFonts w:ascii="Arial" w:eastAsia="Arial" w:hAnsi="Arial" w:cs="Arial"/>
        </w:rPr>
        <w:t xml:space="preserve"> </w:t>
      </w:r>
      <w:r w:rsidRPr="00A150FB">
        <w:rPr>
          <w:rFonts w:ascii="Arial" w:hAnsi="Arial" w:cs="Arial"/>
          <w:b/>
          <w:i/>
        </w:rPr>
        <w:t>1.2 Zwalczanie śliskości</w:t>
      </w:r>
    </w:p>
    <w:p w14:paraId="3941CA61" w14:textId="77777777" w:rsidR="0082467A" w:rsidRPr="00A150FB" w:rsidRDefault="0082467A">
      <w:pPr>
        <w:rPr>
          <w:rFonts w:ascii="Arial" w:hAnsi="Arial" w:cs="Arial"/>
        </w:rPr>
      </w:pPr>
      <w:r w:rsidRPr="00A150FB">
        <w:rPr>
          <w:rFonts w:ascii="Arial" w:eastAsia="Arial" w:hAnsi="Arial" w:cs="Arial"/>
        </w:rPr>
        <w:t xml:space="preserve">  </w:t>
      </w:r>
    </w:p>
    <w:p w14:paraId="2BFDCC46" w14:textId="7C43DFED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- Do zwalczania śliskości zimowej – gołoledzi, szronu  lub zlodowaciałego śniegu są używane mieszanki piaskowo-solne, rozsypywane przez </w:t>
      </w:r>
      <w:proofErr w:type="spellStart"/>
      <w:r w:rsidRPr="00A150FB">
        <w:rPr>
          <w:rFonts w:ascii="Arial" w:hAnsi="Arial" w:cs="Arial"/>
        </w:rPr>
        <w:t>pługo</w:t>
      </w:r>
      <w:proofErr w:type="spellEnd"/>
      <w:r w:rsidRPr="00A150FB">
        <w:rPr>
          <w:rFonts w:ascii="Arial" w:hAnsi="Arial" w:cs="Arial"/>
        </w:rPr>
        <w:t>-piaskarki</w:t>
      </w:r>
      <w:r w:rsidR="00717B74">
        <w:rPr>
          <w:rFonts w:ascii="Arial" w:hAnsi="Arial" w:cs="Arial"/>
        </w:rPr>
        <w:t xml:space="preserve">, ciągniki z </w:t>
      </w:r>
      <w:proofErr w:type="spellStart"/>
      <w:r w:rsidR="00717B74">
        <w:rPr>
          <w:rFonts w:ascii="Arial" w:hAnsi="Arial" w:cs="Arial"/>
        </w:rPr>
        <w:t>rozsypnikiem</w:t>
      </w:r>
      <w:proofErr w:type="spellEnd"/>
      <w:r w:rsidRPr="00A150FB">
        <w:rPr>
          <w:rFonts w:ascii="Arial" w:hAnsi="Arial" w:cs="Arial"/>
        </w:rPr>
        <w:t xml:space="preserve"> będące z dyspozycji ZDP w Miechowie.</w:t>
      </w:r>
    </w:p>
    <w:p w14:paraId="42925586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Sposób rozsypywania mieszanki piaskowo-solnej tzn. szerokość, grubość każdorazowo jest dostosowywana do występującej  aktualnie śliskości zimowej. </w:t>
      </w:r>
    </w:p>
    <w:p w14:paraId="02E7C316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- Zwalczanie śliskości odbywa się na odcinkach decydujących o bezpieczeństwie ruchu drogowego, zgodnie z operatem ZUD i są to: spadki podłużne o pochyleniu większym niż 4%, odcinki dróg w obrębie skrzyżowań, przystanków komunikacji zbiorowej, na łukach poziomych i pionowych.</w:t>
      </w:r>
    </w:p>
    <w:p w14:paraId="1033C876" w14:textId="77777777" w:rsidR="0082467A" w:rsidRPr="00A150FB" w:rsidRDefault="0082467A">
      <w:pPr>
        <w:spacing w:line="360" w:lineRule="auto"/>
        <w:ind w:left="540" w:hanging="540"/>
        <w:jc w:val="both"/>
        <w:rPr>
          <w:rFonts w:ascii="Arial" w:hAnsi="Arial" w:cs="Arial"/>
          <w:b/>
          <w:bCs/>
          <w:i/>
          <w:u w:val="single"/>
        </w:rPr>
      </w:pPr>
    </w:p>
    <w:p w14:paraId="2D9E0374" w14:textId="77777777" w:rsidR="0082467A" w:rsidRDefault="0082467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150FB">
        <w:rPr>
          <w:rFonts w:ascii="Arial" w:hAnsi="Arial" w:cs="Arial"/>
          <w:b/>
          <w:bCs/>
          <w:sz w:val="22"/>
          <w:szCs w:val="22"/>
          <w:u w:val="single"/>
        </w:rPr>
        <w:t>W przypadku występowania długotrwałych, skrajnie niekorzystnych warunków pogodowych, takich jak zawieje i zamiecie śnieżne, długotrwałe burze śnieżne, opady marznącego deszczu, szadzi, niweczących efekty odśnieżania dróg lub usuwania śliskości, osiągniecie i utrzymanie na drogach standardu docelowego może być trudne. Organizację pracy należy wtedy dostosować do aktualnych, zmieniających się warunków na drogach i przyjmować niekonwencjonalne rozwiązania, np. odśnieżanie tylko jednego pasa ruchu lub zaczynając odśnieżanie i usuwanie śliskości od dróg o największym natężeniu ruchu oraz mających największe znaczenie komunikacyjne.</w:t>
      </w:r>
    </w:p>
    <w:p w14:paraId="21F7468B" w14:textId="77777777" w:rsidR="009D7063" w:rsidRPr="00A150FB" w:rsidRDefault="009D7063">
      <w:pPr>
        <w:spacing w:line="360" w:lineRule="auto"/>
        <w:jc w:val="both"/>
        <w:rPr>
          <w:rFonts w:ascii="Arial" w:hAnsi="Arial" w:cs="Arial"/>
        </w:rPr>
      </w:pPr>
    </w:p>
    <w:p w14:paraId="265A0E53" w14:textId="77777777" w:rsidR="0082467A" w:rsidRPr="00A150FB" w:rsidRDefault="0082467A">
      <w:pPr>
        <w:spacing w:line="360" w:lineRule="auto"/>
        <w:ind w:left="540" w:hanging="540"/>
        <w:rPr>
          <w:rFonts w:ascii="Arial" w:hAnsi="Arial" w:cs="Arial"/>
        </w:rPr>
      </w:pPr>
      <w:r w:rsidRPr="00A150FB">
        <w:rPr>
          <w:rFonts w:ascii="Arial" w:eastAsia="Arial" w:hAnsi="Arial" w:cs="Arial"/>
          <w:b/>
          <w:bCs/>
          <w:sz w:val="22"/>
          <w:szCs w:val="22"/>
        </w:rPr>
        <w:t xml:space="preserve">  </w:t>
      </w:r>
      <w:r w:rsidRPr="00A150FB">
        <w:rPr>
          <w:rFonts w:ascii="Arial" w:hAnsi="Arial" w:cs="Arial"/>
          <w:b/>
          <w:bCs/>
          <w:i/>
        </w:rPr>
        <w:t>1.3 Praca ładowarki:</w:t>
      </w:r>
    </w:p>
    <w:p w14:paraId="67E45919" w14:textId="77777777" w:rsidR="0082467A" w:rsidRPr="00A150FB" w:rsidRDefault="0082467A">
      <w:pPr>
        <w:pStyle w:val="Bezodstpw"/>
        <w:numPr>
          <w:ilvl w:val="0"/>
          <w:numId w:val="3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Załadunek materiałów na piaskarki musi odbywać się w sposób bezpieczny, wykluczający możliwość uszkodzenia mechanicznego piaskarki. </w:t>
      </w:r>
    </w:p>
    <w:p w14:paraId="3E3AF0D8" w14:textId="77777777" w:rsidR="0082467A" w:rsidRPr="00A150FB" w:rsidRDefault="0082467A">
      <w:pPr>
        <w:pStyle w:val="Bezodstpw"/>
        <w:numPr>
          <w:ilvl w:val="0"/>
          <w:numId w:val="3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Prace porządkowe w obrębie składu materiałów, pryzmowanie materiałów odbywa się według ustaleń z kierownikiem DSI.</w:t>
      </w:r>
    </w:p>
    <w:p w14:paraId="7636635C" w14:textId="77777777" w:rsidR="0082467A" w:rsidRPr="00A150FB" w:rsidRDefault="0082467A">
      <w:pPr>
        <w:pStyle w:val="Bezodstpw"/>
        <w:numPr>
          <w:ilvl w:val="0"/>
          <w:numId w:val="3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Wykonywanie mieszanek piaskowo-solnych w proporcji ustalonej przez kierownika DSI.</w:t>
      </w:r>
    </w:p>
    <w:p w14:paraId="1F8EB8E9" w14:textId="77777777" w:rsidR="0082467A" w:rsidRPr="00A150FB" w:rsidRDefault="0082467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Przyjmuje się, że </w:t>
      </w:r>
      <w:r w:rsidRPr="00A150FB">
        <w:rPr>
          <w:rFonts w:ascii="Arial" w:hAnsi="Arial" w:cs="Arial"/>
          <w:u w:val="single"/>
        </w:rPr>
        <w:t>czas akcji czynnej  przy załadunku 1 piaskarki  wynosi 10min.</w:t>
      </w:r>
    </w:p>
    <w:p w14:paraId="4158791E" w14:textId="77777777" w:rsidR="0082467A" w:rsidRPr="00A150FB" w:rsidRDefault="0082467A">
      <w:pPr>
        <w:rPr>
          <w:rFonts w:ascii="Arial" w:hAnsi="Arial" w:cs="Arial"/>
        </w:rPr>
      </w:pPr>
    </w:p>
    <w:p w14:paraId="7A2B4FC2" w14:textId="77777777" w:rsidR="0082467A" w:rsidRDefault="0082467A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Zarząd Dróg Powiatowych w Miechowie powierza Wykonawcy zadań 1-5 sprzęt do pracy przy ZUD (pługi i piaskarki) nieodpłatnie. Sprzęt ten może  być wykorzystany wyłącznie do usług świadczonych na rzecz Zarządu Dróg Powiatowych w Miechowie.</w:t>
      </w:r>
    </w:p>
    <w:p w14:paraId="52F27C94" w14:textId="69CE3552" w:rsidR="00717B74" w:rsidRPr="00A150FB" w:rsidRDefault="00717B74" w:rsidP="00717B7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Zad.7 </w:t>
      </w:r>
      <w:r w:rsidRPr="00A150FB">
        <w:rPr>
          <w:rFonts w:ascii="Arial" w:hAnsi="Arial" w:cs="Arial"/>
        </w:rPr>
        <w:t>sprzęt do pracy przy ZUD (pług</w:t>
      </w:r>
      <w:r>
        <w:rPr>
          <w:rFonts w:ascii="Arial" w:hAnsi="Arial" w:cs="Arial"/>
        </w:rPr>
        <w:t xml:space="preserve"> +</w:t>
      </w:r>
      <w:r w:rsidRPr="00A150FB">
        <w:rPr>
          <w:rFonts w:ascii="Arial" w:hAnsi="Arial" w:cs="Arial"/>
        </w:rPr>
        <w:t xml:space="preserve"> piaskark</w:t>
      </w:r>
      <w:r>
        <w:rPr>
          <w:rFonts w:ascii="Arial" w:hAnsi="Arial" w:cs="Arial"/>
        </w:rPr>
        <w:t xml:space="preserve">a lub pług + </w:t>
      </w:r>
      <w:proofErr w:type="spellStart"/>
      <w:r>
        <w:rPr>
          <w:rFonts w:ascii="Arial" w:hAnsi="Arial" w:cs="Arial"/>
        </w:rPr>
        <w:t>rozsypnik</w:t>
      </w:r>
      <w:proofErr w:type="spellEnd"/>
      <w:r w:rsidRPr="00A150FB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są własnością Wykonawcy lub znajdują  się w jego </w:t>
      </w:r>
      <w:proofErr w:type="spellStart"/>
      <w:r>
        <w:rPr>
          <w:rFonts w:ascii="Arial" w:hAnsi="Arial" w:cs="Arial"/>
        </w:rPr>
        <w:t>dysopozycji</w:t>
      </w:r>
      <w:proofErr w:type="spellEnd"/>
      <w:r>
        <w:rPr>
          <w:rFonts w:ascii="Arial" w:hAnsi="Arial" w:cs="Arial"/>
        </w:rPr>
        <w:t>.</w:t>
      </w:r>
    </w:p>
    <w:p w14:paraId="6A9FB9D7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0CA94A65" w14:textId="68720231" w:rsidR="0082467A" w:rsidRPr="00A150FB" w:rsidRDefault="0082467A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Kierowca </w:t>
      </w:r>
      <w:proofErr w:type="spellStart"/>
      <w:r w:rsidRPr="00A150FB">
        <w:rPr>
          <w:rFonts w:ascii="Arial" w:hAnsi="Arial" w:cs="Arial"/>
        </w:rPr>
        <w:t>pługo</w:t>
      </w:r>
      <w:proofErr w:type="spellEnd"/>
      <w:r w:rsidRPr="00A150FB">
        <w:rPr>
          <w:rFonts w:ascii="Arial" w:hAnsi="Arial" w:cs="Arial"/>
        </w:rPr>
        <w:t>-piaskarki</w:t>
      </w:r>
      <w:r w:rsidR="00717B74">
        <w:rPr>
          <w:rFonts w:ascii="Arial" w:hAnsi="Arial" w:cs="Arial"/>
        </w:rPr>
        <w:t xml:space="preserve"> lub ciągnika z </w:t>
      </w:r>
      <w:proofErr w:type="spellStart"/>
      <w:r w:rsidR="00717B74">
        <w:rPr>
          <w:rFonts w:ascii="Arial" w:hAnsi="Arial" w:cs="Arial"/>
        </w:rPr>
        <w:t>rozsypnikiem</w:t>
      </w:r>
      <w:proofErr w:type="spellEnd"/>
      <w:r w:rsidRPr="00A150FB">
        <w:rPr>
          <w:rFonts w:ascii="Arial" w:hAnsi="Arial" w:cs="Arial"/>
        </w:rPr>
        <w:t xml:space="preserve"> odśnieżanie i zwalczanie śliskości może wykonywać jednocześnie sposobem (jak w pkt 1.1 i 1.2) zleconym przez dyżurnego ZDP w zależności od potrzeb i sytuacji panującej na drogach. </w:t>
      </w:r>
    </w:p>
    <w:p w14:paraId="5597BDA3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3952F1DA" w14:textId="63A1CCFC" w:rsidR="0082467A" w:rsidRPr="00A150FB" w:rsidRDefault="0082467A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Kierowca </w:t>
      </w:r>
      <w:proofErr w:type="spellStart"/>
      <w:r w:rsidRPr="00A150FB">
        <w:rPr>
          <w:rFonts w:ascii="Arial" w:hAnsi="Arial" w:cs="Arial"/>
        </w:rPr>
        <w:t>pługo</w:t>
      </w:r>
      <w:proofErr w:type="spellEnd"/>
      <w:r w:rsidRPr="00A150FB">
        <w:rPr>
          <w:rFonts w:ascii="Arial" w:hAnsi="Arial" w:cs="Arial"/>
        </w:rPr>
        <w:t>-piaskarki</w:t>
      </w:r>
      <w:r w:rsidR="00717B74">
        <w:rPr>
          <w:rFonts w:ascii="Arial" w:hAnsi="Arial" w:cs="Arial"/>
        </w:rPr>
        <w:t xml:space="preserve"> lub ciągnika z </w:t>
      </w:r>
      <w:proofErr w:type="spellStart"/>
      <w:r w:rsidR="00717B74">
        <w:rPr>
          <w:rFonts w:ascii="Arial" w:hAnsi="Arial" w:cs="Arial"/>
        </w:rPr>
        <w:t>rozsypnikiem</w:t>
      </w:r>
      <w:proofErr w:type="spellEnd"/>
      <w:r w:rsidRPr="00A150FB">
        <w:rPr>
          <w:rFonts w:ascii="Arial" w:hAnsi="Arial" w:cs="Arial"/>
        </w:rPr>
        <w:t xml:space="preserve"> zobowiązany jest do informowania na bieżąco telefonem komórkowym oraz po przyjeździe na Bazę ZDP w Miechowie, o sytuacji i warunkach panujących  na drogach lub innych zaistniałych zdarzeniach.</w:t>
      </w:r>
    </w:p>
    <w:p w14:paraId="3E1517A8" w14:textId="77777777" w:rsidR="0082467A" w:rsidRPr="00A150FB" w:rsidRDefault="0082467A">
      <w:pPr>
        <w:rPr>
          <w:rFonts w:ascii="Arial" w:hAnsi="Arial" w:cs="Arial"/>
        </w:rPr>
      </w:pPr>
    </w:p>
    <w:p w14:paraId="4A394B3E" w14:textId="77777777" w:rsidR="0082467A" w:rsidRPr="00A150FB" w:rsidRDefault="0082467A">
      <w:pPr>
        <w:rPr>
          <w:rFonts w:ascii="Arial" w:hAnsi="Arial" w:cs="Arial"/>
        </w:rPr>
      </w:pPr>
    </w:p>
    <w:p w14:paraId="130860BE" w14:textId="77777777" w:rsidR="0082467A" w:rsidRPr="00A150FB" w:rsidRDefault="0082467A">
      <w:pPr>
        <w:numPr>
          <w:ilvl w:val="0"/>
          <w:numId w:val="4"/>
        </w:numPr>
        <w:rPr>
          <w:rFonts w:ascii="Arial" w:hAnsi="Arial" w:cs="Arial"/>
        </w:rPr>
      </w:pPr>
      <w:r w:rsidRPr="00A150FB">
        <w:rPr>
          <w:rFonts w:ascii="Arial" w:hAnsi="Arial" w:cs="Arial"/>
          <w:b/>
        </w:rPr>
        <w:t>WEZWANIE, GOTOWOŚĆ DO PRACY</w:t>
      </w:r>
    </w:p>
    <w:p w14:paraId="43741CFC" w14:textId="77777777" w:rsidR="0082467A" w:rsidRPr="00A150FB" w:rsidRDefault="0082467A">
      <w:pPr>
        <w:rPr>
          <w:rFonts w:ascii="Arial" w:hAnsi="Arial" w:cs="Arial"/>
          <w:b/>
        </w:rPr>
      </w:pPr>
    </w:p>
    <w:p w14:paraId="5888BFB8" w14:textId="4AFCA6A5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W </w:t>
      </w:r>
      <w:r w:rsidR="00717B74">
        <w:rPr>
          <w:rFonts w:ascii="Arial" w:hAnsi="Arial" w:cs="Arial"/>
        </w:rPr>
        <w:t>sprzęcie</w:t>
      </w:r>
      <w:r w:rsidRPr="00A150FB">
        <w:rPr>
          <w:rFonts w:ascii="Arial" w:hAnsi="Arial" w:cs="Arial"/>
        </w:rPr>
        <w:t xml:space="preserve"> podstawionych do świadczenia usług przy ZUD będą zamontowane nadajniki GPS służące do monitorowania tras piaskarek, koszt za nadajniki i ich montaż  ponosi Zamawiający.</w:t>
      </w:r>
    </w:p>
    <w:p w14:paraId="112FDD53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744A66B5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Usługi odbywają się wg. dyspozycji Zamawiającego. </w:t>
      </w:r>
    </w:p>
    <w:p w14:paraId="65531860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3FDB06FF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Wykonawca po wezwaniu przez Zamawiającego podstawia jednostki sprzętowe niezwłocznie lecz nie później niż </w:t>
      </w:r>
      <w:r w:rsidRPr="00A150FB">
        <w:rPr>
          <w:rFonts w:ascii="Arial" w:hAnsi="Arial" w:cs="Arial"/>
          <w:b/>
        </w:rPr>
        <w:t>w czasie reakcji zadeklarowanym w druku oferty i wskazanym w umowie.</w:t>
      </w:r>
    </w:p>
    <w:p w14:paraId="50A84299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620FB8E1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Wykonawca  podstawiający sprzęt musi być przygotowany na pracę w sposób ciągły, aż do odwołania.</w:t>
      </w:r>
    </w:p>
    <w:p w14:paraId="10346CA7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4638FF23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Wykonawca zobowiązany jest do wyposażenia swoich pracowników w telefony komórkowe w celu zapewnienia łączności z osobami prowadzącymi akcję zimową. </w:t>
      </w:r>
    </w:p>
    <w:p w14:paraId="13A0AB99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15E3C3CF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Sprzęt pracujący przy ZUD musi być  odpowiednio dostosowany do pracy w warunkach zimowych, </w:t>
      </w:r>
      <w:r w:rsidRPr="00A150FB">
        <w:rPr>
          <w:rFonts w:ascii="Arial" w:hAnsi="Arial" w:cs="Arial"/>
          <w:b/>
        </w:rPr>
        <w:t>tj. posiadać odpowiednie ogumienie, łańcuchy przeciwślizgowe, drabinki do bezpiecznego wejścia na piaskarkę podczas załadunku.</w:t>
      </w:r>
      <w:r w:rsidRPr="00A150FB">
        <w:rPr>
          <w:rFonts w:ascii="Arial" w:hAnsi="Arial" w:cs="Arial"/>
        </w:rPr>
        <w:t xml:space="preserve">  </w:t>
      </w:r>
    </w:p>
    <w:p w14:paraId="5DDB8AA7" w14:textId="77777777" w:rsidR="0082467A" w:rsidRPr="00A150FB" w:rsidRDefault="0082467A">
      <w:pPr>
        <w:rPr>
          <w:rFonts w:ascii="Arial" w:hAnsi="Arial" w:cs="Arial"/>
          <w:b/>
        </w:rPr>
      </w:pPr>
    </w:p>
    <w:p w14:paraId="4A631A2F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Wykonawca zapewnia tankowanie swojego sprzętu do zimowego utrzymania na stacjach paliw usytuowanych, na terenie prowadzonej akcji czynnej.</w:t>
      </w:r>
    </w:p>
    <w:p w14:paraId="56F05E08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5E543464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Wykonawca zobowiązany jest do zainstalowania na własny koszt powierzonej mu</w:t>
      </w:r>
      <w:r w:rsidRPr="00A150FB">
        <w:rPr>
          <w:rFonts w:ascii="Arial" w:hAnsi="Arial" w:cs="Arial"/>
          <w:color w:val="FF0000"/>
        </w:rPr>
        <w:t xml:space="preserve"> </w:t>
      </w:r>
      <w:r w:rsidRPr="00A150FB">
        <w:rPr>
          <w:rFonts w:ascii="Arial" w:hAnsi="Arial" w:cs="Arial"/>
        </w:rPr>
        <w:t>przez Zamawiającego czołownicy do montażu pługa.</w:t>
      </w:r>
    </w:p>
    <w:p w14:paraId="5F6AD836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20F5816F" w14:textId="1AE572D5" w:rsidR="0082467A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Wykonawca będzie świadczył wszystkie usługi sprzętem który znajduje się w jego dyspozycji lub jest jego własnością (samochód- nośnik piaskarki, koparko-ładowarka</w:t>
      </w:r>
      <w:r w:rsidR="00717B74">
        <w:rPr>
          <w:rFonts w:ascii="Arial" w:hAnsi="Arial" w:cs="Arial"/>
        </w:rPr>
        <w:t xml:space="preserve">, ciągnik z </w:t>
      </w:r>
      <w:proofErr w:type="spellStart"/>
      <w:r w:rsidR="00717B74">
        <w:rPr>
          <w:rFonts w:ascii="Arial" w:hAnsi="Arial" w:cs="Arial"/>
        </w:rPr>
        <w:t>rozsypnikiem</w:t>
      </w:r>
      <w:proofErr w:type="spellEnd"/>
      <w:r w:rsidR="00717B74">
        <w:rPr>
          <w:rFonts w:ascii="Arial" w:hAnsi="Arial" w:cs="Arial"/>
        </w:rPr>
        <w:t xml:space="preserve"> i pługiem</w:t>
      </w:r>
      <w:r w:rsidRPr="00A150FB">
        <w:rPr>
          <w:rFonts w:ascii="Arial" w:hAnsi="Arial" w:cs="Arial"/>
        </w:rPr>
        <w:t>) oraz powierzonym przez Zamawiającego (pług, piaskarka). W przypadku poważnej awarii (samochodu- nośnika piaskarki, koparko-ładowarki</w:t>
      </w:r>
      <w:r w:rsidR="00447C64">
        <w:rPr>
          <w:rFonts w:ascii="Arial" w:hAnsi="Arial" w:cs="Arial"/>
        </w:rPr>
        <w:t>, ciągnika</w:t>
      </w:r>
      <w:r w:rsidRPr="00A150FB">
        <w:rPr>
          <w:rFonts w:ascii="Arial" w:hAnsi="Arial" w:cs="Arial"/>
        </w:rPr>
        <w:t>) Wykonawca niezwłocznie zgłasza awarie Dyżurnemu i  ma obowiązek podstawienia nowego sprzętu na czas awarii w uzgodnieniu z Zamawiającym. W takim przypadku koszt przełożenia piaskarki, pługa, GPS wraz z czołownicą ponosi Wykonawca.</w:t>
      </w:r>
    </w:p>
    <w:p w14:paraId="4D500366" w14:textId="77777777" w:rsidR="002E027A" w:rsidRDefault="002E027A" w:rsidP="002E027A">
      <w:pPr>
        <w:pStyle w:val="Akapitzlist"/>
        <w:rPr>
          <w:rFonts w:ascii="Arial" w:hAnsi="Arial" w:cs="Arial"/>
        </w:rPr>
      </w:pPr>
    </w:p>
    <w:p w14:paraId="3A9BBD39" w14:textId="77777777" w:rsidR="00447C64" w:rsidRDefault="002E027A" w:rsidP="002E027A">
      <w:pPr>
        <w:ind w:left="720"/>
        <w:jc w:val="both"/>
        <w:rPr>
          <w:rFonts w:ascii="Arial" w:hAnsi="Arial" w:cs="Arial"/>
          <w:b/>
          <w:u w:val="single"/>
        </w:rPr>
      </w:pPr>
      <w:r w:rsidRPr="00C25343">
        <w:rPr>
          <w:rFonts w:ascii="Arial" w:hAnsi="Arial" w:cs="Arial"/>
          <w:b/>
        </w:rPr>
        <w:t>Podstawiony</w:t>
      </w:r>
      <w:r w:rsidR="00C25343" w:rsidRPr="00C25343">
        <w:rPr>
          <w:rFonts w:ascii="Arial" w:hAnsi="Arial" w:cs="Arial"/>
          <w:b/>
        </w:rPr>
        <w:t xml:space="preserve"> przez Wykonawcę </w:t>
      </w:r>
      <w:r w:rsidR="00447C64" w:rsidRPr="00447C64">
        <w:rPr>
          <w:rFonts w:ascii="Arial" w:hAnsi="Arial" w:cs="Arial"/>
          <w:b/>
          <w:u w:val="single"/>
        </w:rPr>
        <w:t xml:space="preserve">sprzęt </w:t>
      </w:r>
      <w:r w:rsidR="00C25343" w:rsidRPr="00447C64">
        <w:rPr>
          <w:rFonts w:ascii="Arial" w:hAnsi="Arial" w:cs="Arial"/>
          <w:b/>
          <w:u w:val="single"/>
        </w:rPr>
        <w:t>zastępczy</w:t>
      </w:r>
      <w:r w:rsidRPr="00C1023B">
        <w:rPr>
          <w:rFonts w:ascii="Arial" w:hAnsi="Arial" w:cs="Arial"/>
          <w:b/>
          <w:u w:val="single"/>
        </w:rPr>
        <w:t xml:space="preserve"> </w:t>
      </w:r>
    </w:p>
    <w:p w14:paraId="1084AF91" w14:textId="5F6E24FD" w:rsidR="002E027A" w:rsidRPr="00C25343" w:rsidRDefault="00447C64" w:rsidP="002E027A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Zad.1-5 </w:t>
      </w:r>
      <w:r w:rsidR="00C25343" w:rsidRPr="00C1023B">
        <w:rPr>
          <w:rFonts w:ascii="Arial" w:hAnsi="Arial" w:cs="Arial"/>
          <w:b/>
          <w:u w:val="single"/>
        </w:rPr>
        <w:t>samochód</w:t>
      </w:r>
      <w:r>
        <w:rPr>
          <w:rFonts w:ascii="Arial" w:hAnsi="Arial" w:cs="Arial"/>
          <w:b/>
          <w:u w:val="single"/>
        </w:rPr>
        <w:t xml:space="preserve">, </w:t>
      </w:r>
      <w:r w:rsidR="00C25343" w:rsidRPr="00C25343">
        <w:rPr>
          <w:rFonts w:ascii="Arial" w:hAnsi="Arial" w:cs="Arial"/>
          <w:b/>
        </w:rPr>
        <w:t>(</w:t>
      </w:r>
      <w:r w:rsidR="002E027A" w:rsidRPr="00C25343">
        <w:rPr>
          <w:rFonts w:ascii="Arial" w:hAnsi="Arial" w:cs="Arial"/>
          <w:b/>
        </w:rPr>
        <w:t>nośni</w:t>
      </w:r>
      <w:r w:rsidR="00C25343" w:rsidRPr="00C25343">
        <w:rPr>
          <w:rFonts w:ascii="Arial" w:hAnsi="Arial" w:cs="Arial"/>
          <w:b/>
        </w:rPr>
        <w:t>k piaskarki) musi spełniać wymagania Zamawiającego wskazane w dokumentach postępowania, tj. samochód 3-osiowy o napędzie 6x4, napędowe dwa mosty tylne, moc silnika minimum 206kW (280 KM), min. DMC 24000 kg</w:t>
      </w:r>
      <w:r w:rsidR="00ED4E92">
        <w:rPr>
          <w:rFonts w:ascii="Arial" w:hAnsi="Arial" w:cs="Arial"/>
          <w:b/>
        </w:rPr>
        <w:t>.</w:t>
      </w:r>
    </w:p>
    <w:p w14:paraId="057355CC" w14:textId="77777777" w:rsidR="0082467A" w:rsidRDefault="0082467A">
      <w:pPr>
        <w:jc w:val="both"/>
        <w:rPr>
          <w:rFonts w:ascii="Arial" w:hAnsi="Arial" w:cs="Arial"/>
          <w:b/>
        </w:rPr>
      </w:pPr>
    </w:p>
    <w:p w14:paraId="5D396934" w14:textId="1F8DE829" w:rsidR="00C1023B" w:rsidRDefault="00447C64" w:rsidP="00C1023B">
      <w:p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Zad.6 </w:t>
      </w:r>
      <w:r w:rsidR="00C1023B" w:rsidRPr="00C1023B">
        <w:rPr>
          <w:rFonts w:ascii="Arial" w:hAnsi="Arial" w:cs="Arial"/>
          <w:b/>
          <w:u w:val="single"/>
        </w:rPr>
        <w:t>koparko-ładowarka</w:t>
      </w:r>
      <w:r w:rsidR="00ED4E92">
        <w:rPr>
          <w:rFonts w:ascii="Arial" w:hAnsi="Arial" w:cs="Arial"/>
          <w:b/>
          <w:u w:val="single"/>
        </w:rPr>
        <w:t xml:space="preserve"> lub ładowarka</w:t>
      </w:r>
      <w:r w:rsidR="00C1023B" w:rsidRPr="00C25343">
        <w:rPr>
          <w:rFonts w:ascii="Arial" w:hAnsi="Arial" w:cs="Arial"/>
          <w:b/>
        </w:rPr>
        <w:t xml:space="preserve"> (</w:t>
      </w:r>
      <w:r w:rsidR="00C1023B">
        <w:rPr>
          <w:rFonts w:ascii="Arial" w:hAnsi="Arial" w:cs="Arial"/>
          <w:b/>
        </w:rPr>
        <w:t>sprzęt załadunkowy</w:t>
      </w:r>
      <w:r w:rsidR="00C1023B" w:rsidRPr="00C25343">
        <w:rPr>
          <w:rFonts w:ascii="Arial" w:hAnsi="Arial" w:cs="Arial"/>
          <w:b/>
        </w:rPr>
        <w:t>) musi spełniać wymagania Zamawiającego wskazane w dokumentach postępowania, tj.</w:t>
      </w:r>
      <w:r w:rsidR="00C1023B" w:rsidRPr="00C1023B">
        <w:t xml:space="preserve"> </w:t>
      </w:r>
      <w:r w:rsidR="00C1023B" w:rsidRPr="00C1023B">
        <w:rPr>
          <w:rFonts w:ascii="Arial" w:hAnsi="Arial" w:cs="Arial"/>
          <w:b/>
        </w:rPr>
        <w:t>poj. łyżki co najmniej 0,50m3  lub więcej z napędem na dwie osie</w:t>
      </w:r>
      <w:r w:rsidR="00C1023B">
        <w:rPr>
          <w:rFonts w:ascii="Arial" w:hAnsi="Arial" w:cs="Arial"/>
          <w:b/>
        </w:rPr>
        <w:t>.</w:t>
      </w:r>
    </w:p>
    <w:p w14:paraId="2FD37CF9" w14:textId="77777777" w:rsidR="00447C64" w:rsidRDefault="00447C64" w:rsidP="00447C64">
      <w:pPr>
        <w:ind w:left="709"/>
        <w:jc w:val="both"/>
        <w:rPr>
          <w:rFonts w:ascii="Arial" w:hAnsi="Arial" w:cs="Arial"/>
          <w:b/>
        </w:rPr>
      </w:pPr>
    </w:p>
    <w:p w14:paraId="036FB891" w14:textId="77777777" w:rsidR="00447C64" w:rsidRPr="00447C64" w:rsidRDefault="00447C64" w:rsidP="00447C64">
      <w:p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Zad.7 </w:t>
      </w:r>
      <w:r w:rsidRPr="00447C64">
        <w:rPr>
          <w:rFonts w:ascii="Arial" w:hAnsi="Arial" w:cs="Arial"/>
          <w:b/>
        </w:rPr>
        <w:t>samochód 2-osiowy o napędzie 4x4, napędowe dwa mosty, moc silnika minimum 175kW (238 KM) min. DMC 24000 kg wyposażony w osprzęt – piaskarka o poj. kosza min 4 m3 oraz pług co najmniej średni o szer.3m i szerokość pracy min 2,5m</w:t>
      </w:r>
    </w:p>
    <w:p w14:paraId="1807F06C" w14:textId="2210361A" w:rsidR="00447C64" w:rsidRDefault="00447C64" w:rsidP="00447C64">
      <w:pPr>
        <w:ind w:left="709"/>
        <w:jc w:val="both"/>
        <w:rPr>
          <w:rFonts w:ascii="Arial" w:hAnsi="Arial" w:cs="Arial"/>
          <w:b/>
        </w:rPr>
      </w:pPr>
      <w:r w:rsidRPr="00447C64">
        <w:rPr>
          <w:rFonts w:ascii="Arial" w:hAnsi="Arial" w:cs="Arial"/>
          <w:b/>
        </w:rPr>
        <w:t xml:space="preserve">lub ciągnik o mocy minimum 140KM wyposażony w osprzęt – </w:t>
      </w:r>
      <w:proofErr w:type="spellStart"/>
      <w:r w:rsidRPr="00447C64">
        <w:rPr>
          <w:rFonts w:ascii="Arial" w:hAnsi="Arial" w:cs="Arial"/>
          <w:b/>
        </w:rPr>
        <w:t>rozsypnik</w:t>
      </w:r>
      <w:proofErr w:type="spellEnd"/>
      <w:r w:rsidRPr="00447C64">
        <w:rPr>
          <w:rFonts w:ascii="Arial" w:hAnsi="Arial" w:cs="Arial"/>
          <w:b/>
        </w:rPr>
        <w:t xml:space="preserve"> min 2,5m oraz pług co najmniej średni o szer. 3m i szerokości pracy min 2,5 m -  (sprzęt wykonawcy</w:t>
      </w:r>
      <w:r>
        <w:rPr>
          <w:rFonts w:ascii="Arial" w:hAnsi="Arial" w:cs="Arial"/>
          <w:b/>
        </w:rPr>
        <w:t>)</w:t>
      </w:r>
    </w:p>
    <w:p w14:paraId="6A92ACAF" w14:textId="77777777" w:rsidR="00ED4E92" w:rsidRDefault="00ED4E92" w:rsidP="00C1023B">
      <w:pPr>
        <w:ind w:left="709"/>
        <w:jc w:val="both"/>
        <w:rPr>
          <w:rFonts w:ascii="Arial" w:hAnsi="Arial" w:cs="Arial"/>
          <w:b/>
        </w:rPr>
      </w:pPr>
    </w:p>
    <w:p w14:paraId="34AF17C0" w14:textId="1218EE45" w:rsidR="0082467A" w:rsidRPr="00A150FB" w:rsidRDefault="0082467A" w:rsidP="00C25343">
      <w:pPr>
        <w:ind w:left="709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Czas podstawienia </w:t>
      </w:r>
      <w:r w:rsidR="001C52A7">
        <w:rPr>
          <w:rFonts w:ascii="Arial" w:hAnsi="Arial" w:cs="Arial"/>
        </w:rPr>
        <w:t>zastępczego</w:t>
      </w:r>
      <w:r w:rsidRPr="00A150FB">
        <w:rPr>
          <w:rFonts w:ascii="Arial" w:hAnsi="Arial" w:cs="Arial"/>
        </w:rPr>
        <w:t xml:space="preserve"> nośnika wraz z osprzętem</w:t>
      </w:r>
      <w:r w:rsidR="001C52A7">
        <w:rPr>
          <w:rFonts w:ascii="Arial" w:hAnsi="Arial" w:cs="Arial"/>
        </w:rPr>
        <w:t>, zastępczej koparko-ładowarki</w:t>
      </w:r>
      <w:r w:rsidR="00447C64">
        <w:rPr>
          <w:rFonts w:ascii="Arial" w:hAnsi="Arial" w:cs="Arial"/>
        </w:rPr>
        <w:t xml:space="preserve">, </w:t>
      </w:r>
      <w:r w:rsidRPr="00A150FB">
        <w:rPr>
          <w:rFonts w:ascii="Arial" w:hAnsi="Arial" w:cs="Arial"/>
        </w:rPr>
        <w:t xml:space="preserve">wynosi </w:t>
      </w:r>
      <w:r w:rsidRPr="00A150FB">
        <w:rPr>
          <w:rFonts w:ascii="Arial" w:hAnsi="Arial" w:cs="Arial"/>
          <w:b/>
        </w:rPr>
        <w:t>2 dni robocze</w:t>
      </w:r>
      <w:r w:rsidRPr="00A150FB">
        <w:rPr>
          <w:rFonts w:ascii="Arial" w:hAnsi="Arial" w:cs="Arial"/>
        </w:rPr>
        <w:t>, od dnia zgłoszenia Zamawiającemu awarii.</w:t>
      </w:r>
    </w:p>
    <w:p w14:paraId="3C2EF3C5" w14:textId="77777777" w:rsidR="0082467A" w:rsidRPr="00A150FB" w:rsidRDefault="0082467A">
      <w:pPr>
        <w:rPr>
          <w:rFonts w:ascii="Arial" w:hAnsi="Arial" w:cs="Arial"/>
        </w:rPr>
      </w:pPr>
    </w:p>
    <w:p w14:paraId="704AB04B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  <w:u w:val="single"/>
        </w:rPr>
        <w:t xml:space="preserve">Sprzęt  który podstawia  Wykonawca musi mieć aktualne ubezpieczenie OC, oraz aktualny przegląd techniczny, obowiązujące w okresie świadczenia usług. </w:t>
      </w:r>
    </w:p>
    <w:p w14:paraId="7C5A2461" w14:textId="77777777" w:rsidR="0082467A" w:rsidRPr="00A150FB" w:rsidRDefault="0082467A">
      <w:pPr>
        <w:ind w:left="360"/>
        <w:jc w:val="both"/>
        <w:rPr>
          <w:rFonts w:ascii="Arial" w:hAnsi="Arial" w:cs="Arial"/>
          <w:u w:val="single"/>
        </w:rPr>
      </w:pPr>
    </w:p>
    <w:p w14:paraId="29329640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  <w:u w:val="single"/>
        </w:rPr>
        <w:t>Wykonawca zapewnia obsadę (zmianę)  kierowców, operatorów zgodnie z obowiązującymi przepisami Kodeksu Pracy dotyczącymi czasu pracy.</w:t>
      </w:r>
    </w:p>
    <w:p w14:paraId="14BAD637" w14:textId="77777777" w:rsidR="0082467A" w:rsidRPr="00A150FB" w:rsidRDefault="0082467A">
      <w:pPr>
        <w:jc w:val="both"/>
        <w:rPr>
          <w:rFonts w:ascii="Arial" w:hAnsi="Arial" w:cs="Arial"/>
          <w:u w:val="single"/>
        </w:rPr>
      </w:pPr>
    </w:p>
    <w:p w14:paraId="5EB8C1F6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Kary dotyczące wykonywanych usług i ich niezgodności z postanowieniami kontraktu  przewidziane są w postanowieniach umownych.</w:t>
      </w:r>
    </w:p>
    <w:p w14:paraId="70F5ED3B" w14:textId="77777777" w:rsidR="0082467A" w:rsidRPr="00A150FB" w:rsidRDefault="0082467A">
      <w:pPr>
        <w:jc w:val="both"/>
        <w:rPr>
          <w:rFonts w:ascii="Arial" w:hAnsi="Arial" w:cs="Arial"/>
          <w:u w:val="single"/>
        </w:rPr>
      </w:pPr>
    </w:p>
    <w:p w14:paraId="259ADBBC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Powierzony sprzęt (pług, piaskarka) Wykonawca po zakończeniu akcji zimowej przekazuje Zamawiającemu sprawny technicznie, kompletny, oczyszczony i umyty nie później niż </w:t>
      </w:r>
      <w:r w:rsidRPr="00A150FB">
        <w:rPr>
          <w:rFonts w:ascii="Arial" w:hAnsi="Arial" w:cs="Arial"/>
          <w:b/>
        </w:rPr>
        <w:t>4 tygodnie</w:t>
      </w:r>
      <w:r w:rsidRPr="00A150FB">
        <w:rPr>
          <w:rFonts w:ascii="Arial" w:hAnsi="Arial" w:cs="Arial"/>
        </w:rPr>
        <w:t xml:space="preserve"> po zakończeniu terminu umownego świadczonych usług.</w:t>
      </w:r>
    </w:p>
    <w:p w14:paraId="40EC72F8" w14:textId="77777777" w:rsidR="0082467A" w:rsidRPr="00A150FB" w:rsidRDefault="0082467A">
      <w:pPr>
        <w:jc w:val="both"/>
        <w:rPr>
          <w:rFonts w:ascii="Arial" w:hAnsi="Arial" w:cs="Arial"/>
          <w:u w:val="single"/>
        </w:rPr>
      </w:pPr>
    </w:p>
    <w:p w14:paraId="4A036C5C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Wykonawca jest zobowiązany dbać o powierzony sprzęt (pług, piaskarka). Wynika z tego obowiązek przeprowadzania codziennej i okresowej kontroli jego stanu technicznego, </w:t>
      </w:r>
      <w:r w:rsidRPr="00A150FB">
        <w:rPr>
          <w:rFonts w:ascii="Arial" w:hAnsi="Arial" w:cs="Arial"/>
          <w:u w:val="single"/>
        </w:rPr>
        <w:t xml:space="preserve">a w razie potrzeby uzupełnienie ubytków olejów i płynów eksploatacyjnych do wymaganego stanu. </w:t>
      </w:r>
    </w:p>
    <w:p w14:paraId="0060DE37" w14:textId="77777777" w:rsidR="0082467A" w:rsidRPr="00A150FB" w:rsidRDefault="0082467A">
      <w:pPr>
        <w:jc w:val="both"/>
        <w:rPr>
          <w:rFonts w:ascii="Arial" w:hAnsi="Arial" w:cs="Arial"/>
          <w:lang w:eastAsia="pl-PL"/>
        </w:rPr>
      </w:pPr>
    </w:p>
    <w:p w14:paraId="1F39A0D3" w14:textId="77777777" w:rsidR="007E7506" w:rsidRPr="00A150FB" w:rsidRDefault="007E7506">
      <w:pPr>
        <w:jc w:val="both"/>
        <w:rPr>
          <w:rFonts w:ascii="Arial" w:hAnsi="Arial" w:cs="Arial"/>
          <w:lang w:eastAsia="pl-PL"/>
        </w:rPr>
      </w:pPr>
    </w:p>
    <w:p w14:paraId="00DB8504" w14:textId="4EDDAC5E" w:rsidR="007E7506" w:rsidRPr="00E75467" w:rsidRDefault="00C14E79" w:rsidP="00C14E79">
      <w:pPr>
        <w:ind w:left="360"/>
        <w:jc w:val="both"/>
        <w:rPr>
          <w:rFonts w:ascii="Arial" w:hAnsi="Arial" w:cs="Arial"/>
          <w:b/>
          <w:bCs/>
          <w:lang w:eastAsia="pl-PL"/>
        </w:rPr>
      </w:pPr>
      <w:r w:rsidRPr="00E75467">
        <w:rPr>
          <w:rFonts w:ascii="Arial" w:hAnsi="Arial" w:cs="Arial"/>
          <w:b/>
          <w:bCs/>
          <w:lang w:eastAsia="pl-PL"/>
        </w:rPr>
        <w:t xml:space="preserve">WYKAZ OLEJÓW I PŁYNÓW </w:t>
      </w:r>
      <w:r w:rsidR="003625D6" w:rsidRPr="00E75467">
        <w:rPr>
          <w:rFonts w:ascii="Arial" w:hAnsi="Arial" w:cs="Arial"/>
          <w:b/>
          <w:bCs/>
          <w:lang w:eastAsia="pl-PL"/>
        </w:rPr>
        <w:t xml:space="preserve">EKSPLOATACYJNYCH UŻYTYCH W PIASKARKACH </w:t>
      </w:r>
      <w:r w:rsidR="00DC46F6" w:rsidRPr="00E75467">
        <w:rPr>
          <w:rFonts w:ascii="Arial" w:hAnsi="Arial" w:cs="Arial"/>
          <w:b/>
          <w:bCs/>
          <w:lang w:eastAsia="pl-PL"/>
        </w:rPr>
        <w:t xml:space="preserve">STRATOS </w:t>
      </w:r>
      <w:r w:rsidR="003625D6" w:rsidRPr="00E75467">
        <w:rPr>
          <w:rFonts w:ascii="Arial" w:hAnsi="Arial" w:cs="Arial"/>
          <w:b/>
          <w:bCs/>
          <w:lang w:eastAsia="pl-PL"/>
        </w:rPr>
        <w:t xml:space="preserve">I PŁUGACH </w:t>
      </w:r>
    </w:p>
    <w:p w14:paraId="481BBF63" w14:textId="6B8A06F6" w:rsidR="003625D6" w:rsidRPr="00E75467" w:rsidRDefault="003625D6" w:rsidP="00C14E79">
      <w:pPr>
        <w:ind w:left="360"/>
        <w:jc w:val="both"/>
        <w:rPr>
          <w:rFonts w:ascii="Arial" w:hAnsi="Arial" w:cs="Arial"/>
          <w:lang w:eastAsia="pl-PL"/>
        </w:rPr>
      </w:pPr>
    </w:p>
    <w:p w14:paraId="293A0EF1" w14:textId="355FEB32" w:rsidR="003625D6" w:rsidRPr="006F284E" w:rsidRDefault="003625D6" w:rsidP="003625D6">
      <w:pPr>
        <w:pStyle w:val="Akapitzlist"/>
        <w:numPr>
          <w:ilvl w:val="2"/>
          <w:numId w:val="4"/>
        </w:numPr>
        <w:tabs>
          <w:tab w:val="clear" w:pos="2340"/>
          <w:tab w:val="num" w:pos="567"/>
        </w:tabs>
        <w:ind w:hanging="2056"/>
        <w:jc w:val="both"/>
        <w:rPr>
          <w:rFonts w:ascii="Arial" w:hAnsi="Arial" w:cs="Arial"/>
          <w:lang w:eastAsia="pl-PL"/>
        </w:rPr>
      </w:pPr>
      <w:r w:rsidRPr="00E75467">
        <w:rPr>
          <w:rFonts w:ascii="Arial" w:hAnsi="Arial" w:cs="Arial"/>
          <w:lang w:eastAsia="pl-PL"/>
        </w:rPr>
        <w:t>Piaskarka typu Schmidt „</w:t>
      </w:r>
      <w:proofErr w:type="spellStart"/>
      <w:r w:rsidRPr="00E75467">
        <w:rPr>
          <w:rFonts w:ascii="Arial" w:hAnsi="Arial" w:cs="Arial"/>
          <w:lang w:eastAsia="pl-PL"/>
        </w:rPr>
        <w:t>Stratos</w:t>
      </w:r>
      <w:proofErr w:type="spellEnd"/>
      <w:r w:rsidRPr="00E75467">
        <w:rPr>
          <w:rFonts w:ascii="Arial" w:hAnsi="Arial" w:cs="Arial"/>
          <w:lang w:eastAsia="pl-PL"/>
        </w:rPr>
        <w:t xml:space="preserve"> II</w:t>
      </w:r>
      <w:r w:rsidRPr="006F284E">
        <w:rPr>
          <w:rFonts w:ascii="Arial" w:hAnsi="Arial" w:cs="Arial"/>
          <w:lang w:eastAsia="pl-PL"/>
        </w:rPr>
        <w:t>”</w:t>
      </w:r>
      <w:r w:rsidR="006F284E" w:rsidRPr="006F284E">
        <w:rPr>
          <w:rFonts w:ascii="Arial" w:hAnsi="Arial" w:cs="Arial"/>
          <w:lang w:eastAsia="pl-PL"/>
        </w:rPr>
        <w:t>, „</w:t>
      </w:r>
      <w:r w:rsidR="006F284E" w:rsidRPr="006F284E">
        <w:rPr>
          <w:rFonts w:ascii="Arial" w:hAnsi="Arial" w:cs="Arial"/>
        </w:rPr>
        <w:t xml:space="preserve">Kuper </w:t>
      </w:r>
      <w:proofErr w:type="spellStart"/>
      <w:r w:rsidR="006F284E" w:rsidRPr="006F284E">
        <w:rPr>
          <w:rFonts w:ascii="Arial" w:hAnsi="Arial" w:cs="Arial"/>
        </w:rPr>
        <w:t>Weisser</w:t>
      </w:r>
      <w:proofErr w:type="spellEnd"/>
      <w:r w:rsidR="006F284E" w:rsidRPr="006F284E">
        <w:rPr>
          <w:rFonts w:ascii="Arial" w:hAnsi="Arial" w:cs="Arial"/>
        </w:rPr>
        <w:t>”</w:t>
      </w:r>
      <w:r w:rsidR="006F284E">
        <w:rPr>
          <w:rFonts w:ascii="Arial" w:hAnsi="Arial" w:cs="Arial"/>
        </w:rPr>
        <w:t>.</w:t>
      </w:r>
    </w:p>
    <w:p w14:paraId="1E0CA134" w14:textId="21A6BFC2" w:rsidR="003625D6" w:rsidRPr="00E75467" w:rsidRDefault="003625D6" w:rsidP="002F3499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eastAsia="pl-PL"/>
        </w:rPr>
      </w:pPr>
      <w:r w:rsidRPr="00E75467">
        <w:rPr>
          <w:rFonts w:ascii="Arial" w:hAnsi="Arial" w:cs="Arial"/>
          <w:lang w:eastAsia="pl-PL"/>
        </w:rPr>
        <w:t>Olej silnikowy pracujący w silnikach typu „LIFAN”: LOTOS DIESEL 15W40</w:t>
      </w:r>
    </w:p>
    <w:p w14:paraId="1517437B" w14:textId="52948BCE" w:rsidR="003625D6" w:rsidRPr="00E75467" w:rsidRDefault="003625D6" w:rsidP="002F3499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eastAsia="pl-PL"/>
        </w:rPr>
      </w:pPr>
      <w:r w:rsidRPr="00E75467">
        <w:rPr>
          <w:rFonts w:ascii="Arial" w:hAnsi="Arial" w:cs="Arial"/>
          <w:lang w:eastAsia="pl-PL"/>
        </w:rPr>
        <w:t>Olej pracujący w układzie hydraulicznym piaskarki HL 32</w:t>
      </w:r>
    </w:p>
    <w:p w14:paraId="27C431E8" w14:textId="2CBB637B" w:rsidR="003625D6" w:rsidRPr="00E75467" w:rsidRDefault="003625D6" w:rsidP="00C14E79">
      <w:pPr>
        <w:ind w:left="360"/>
        <w:jc w:val="both"/>
        <w:rPr>
          <w:rFonts w:ascii="Arial" w:hAnsi="Arial" w:cs="Arial"/>
          <w:lang w:eastAsia="pl-PL"/>
        </w:rPr>
      </w:pPr>
    </w:p>
    <w:p w14:paraId="2BE42320" w14:textId="646E02E6" w:rsidR="003625D6" w:rsidRPr="00E75467" w:rsidRDefault="003625D6" w:rsidP="002F3499">
      <w:pPr>
        <w:pStyle w:val="Akapitzlist"/>
        <w:numPr>
          <w:ilvl w:val="2"/>
          <w:numId w:val="4"/>
        </w:numPr>
        <w:tabs>
          <w:tab w:val="clear" w:pos="2340"/>
        </w:tabs>
        <w:ind w:left="639" w:hanging="355"/>
        <w:jc w:val="both"/>
        <w:rPr>
          <w:rFonts w:ascii="Arial" w:hAnsi="Arial" w:cs="Arial"/>
          <w:lang w:eastAsia="pl-PL"/>
        </w:rPr>
      </w:pPr>
      <w:r w:rsidRPr="00E75467">
        <w:rPr>
          <w:rFonts w:ascii="Arial" w:hAnsi="Arial" w:cs="Arial"/>
          <w:lang w:eastAsia="pl-PL"/>
        </w:rPr>
        <w:t>Pługi sterowane układem elektrohydraulicznym</w:t>
      </w:r>
    </w:p>
    <w:p w14:paraId="40802734" w14:textId="1A91511D" w:rsidR="003625D6" w:rsidRPr="00E75467" w:rsidRDefault="003625D6" w:rsidP="002F349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lang w:eastAsia="pl-PL"/>
        </w:rPr>
      </w:pPr>
      <w:r w:rsidRPr="00E75467">
        <w:rPr>
          <w:rFonts w:ascii="Arial" w:hAnsi="Arial" w:cs="Arial"/>
          <w:lang w:eastAsia="pl-PL"/>
        </w:rPr>
        <w:t>Olej pracujący w układzie hydraulicznym pługów HL 32</w:t>
      </w:r>
    </w:p>
    <w:p w14:paraId="008A9B76" w14:textId="77777777" w:rsidR="007E7506" w:rsidRPr="00A150FB" w:rsidRDefault="007E7506">
      <w:pPr>
        <w:jc w:val="both"/>
        <w:rPr>
          <w:rFonts w:ascii="Arial" w:hAnsi="Arial" w:cs="Arial"/>
          <w:lang w:eastAsia="pl-PL"/>
        </w:rPr>
      </w:pPr>
    </w:p>
    <w:p w14:paraId="607AA966" w14:textId="77777777" w:rsidR="007E7506" w:rsidRPr="00A150FB" w:rsidRDefault="007E7506">
      <w:pPr>
        <w:jc w:val="both"/>
        <w:rPr>
          <w:rFonts w:ascii="Arial" w:hAnsi="Arial" w:cs="Arial"/>
          <w:lang w:eastAsia="pl-PL"/>
        </w:rPr>
      </w:pPr>
    </w:p>
    <w:p w14:paraId="5CC1A7D9" w14:textId="75A6C229" w:rsidR="007E7506" w:rsidRPr="00A150FB" w:rsidRDefault="007E7506" w:rsidP="007E7506">
      <w:pPr>
        <w:jc w:val="center"/>
        <w:rPr>
          <w:rFonts w:ascii="Arial" w:hAnsi="Arial" w:cs="Arial"/>
          <w:lang w:eastAsia="pl-PL"/>
        </w:rPr>
      </w:pPr>
    </w:p>
    <w:p w14:paraId="0C510FBE" w14:textId="77777777" w:rsidR="00D70E23" w:rsidRDefault="0082467A">
      <w:pPr>
        <w:ind w:left="360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Wykonawca jest zobowiązany do usuwania drobnych usterek (jak wymiana przepalonych bezpieczników czy naprawa przerwanych i skorodowanych przewodów, a także czyszczenia z resztek mieszanki i konserwacja powierzonego sprzętu.</w:t>
      </w:r>
      <w:r w:rsidR="003673BA" w:rsidRPr="00A150FB">
        <w:rPr>
          <w:rFonts w:ascii="Arial" w:hAnsi="Arial" w:cs="Arial"/>
        </w:rPr>
        <w:t xml:space="preserve"> </w:t>
      </w:r>
    </w:p>
    <w:p w14:paraId="1CD5B2AF" w14:textId="77777777" w:rsidR="0082467A" w:rsidRPr="00D70E23" w:rsidRDefault="003673BA">
      <w:pPr>
        <w:ind w:left="360"/>
        <w:jc w:val="both"/>
        <w:rPr>
          <w:rFonts w:ascii="Arial" w:hAnsi="Arial" w:cs="Arial"/>
          <w:u w:val="single"/>
        </w:rPr>
      </w:pPr>
      <w:r w:rsidRPr="00D70E23">
        <w:rPr>
          <w:rFonts w:ascii="Arial" w:hAnsi="Arial" w:cs="Arial"/>
          <w:u w:val="single"/>
        </w:rPr>
        <w:t>W czasie trwania umowy</w:t>
      </w:r>
      <w:r w:rsidR="00D70E23" w:rsidRPr="00D70E23">
        <w:rPr>
          <w:rFonts w:ascii="Arial" w:hAnsi="Arial" w:cs="Arial"/>
          <w:u w:val="single"/>
        </w:rPr>
        <w:t xml:space="preserve"> i podczas prowadzenia akcji zimowego utrzymania dróg</w:t>
      </w:r>
      <w:r w:rsidRPr="00D70E23">
        <w:rPr>
          <w:rFonts w:ascii="Arial" w:hAnsi="Arial" w:cs="Arial"/>
          <w:u w:val="single"/>
        </w:rPr>
        <w:t xml:space="preserve"> co najmniej raz w tygodniu Wykonawca zobowiązany </w:t>
      </w:r>
      <w:r w:rsidR="00D70E23">
        <w:rPr>
          <w:rFonts w:ascii="Arial" w:hAnsi="Arial" w:cs="Arial"/>
          <w:u w:val="single"/>
        </w:rPr>
        <w:t>jest</w:t>
      </w:r>
      <w:r w:rsidRPr="00D70E23">
        <w:rPr>
          <w:rFonts w:ascii="Arial" w:hAnsi="Arial" w:cs="Arial"/>
          <w:u w:val="single"/>
        </w:rPr>
        <w:t xml:space="preserve"> do smarowania powierzonego sprzętu w punktach smarnych tj. </w:t>
      </w:r>
      <w:proofErr w:type="spellStart"/>
      <w:r w:rsidRPr="00D70E23">
        <w:rPr>
          <w:rFonts w:ascii="Arial" w:hAnsi="Arial" w:cs="Arial"/>
          <w:u w:val="single"/>
        </w:rPr>
        <w:t>kala</w:t>
      </w:r>
      <w:r w:rsidR="00D70E23" w:rsidRPr="00D70E23">
        <w:rPr>
          <w:rFonts w:ascii="Arial" w:hAnsi="Arial" w:cs="Arial"/>
          <w:u w:val="single"/>
        </w:rPr>
        <w:t>m</w:t>
      </w:r>
      <w:r w:rsidRPr="00D70E23">
        <w:rPr>
          <w:rFonts w:ascii="Arial" w:hAnsi="Arial" w:cs="Arial"/>
          <w:u w:val="single"/>
        </w:rPr>
        <w:t>itki</w:t>
      </w:r>
      <w:proofErr w:type="spellEnd"/>
      <w:r w:rsidRPr="00D70E23">
        <w:rPr>
          <w:rFonts w:ascii="Arial" w:hAnsi="Arial" w:cs="Arial"/>
          <w:u w:val="single"/>
        </w:rPr>
        <w:t>, sworznie, taśmy napędowe</w:t>
      </w:r>
      <w:r w:rsidR="00D70E23" w:rsidRPr="00D70E23">
        <w:rPr>
          <w:rFonts w:ascii="Arial" w:hAnsi="Arial" w:cs="Arial"/>
          <w:u w:val="single"/>
        </w:rPr>
        <w:t xml:space="preserve">, </w:t>
      </w:r>
      <w:r w:rsidRPr="00D70E23">
        <w:rPr>
          <w:rFonts w:ascii="Arial" w:hAnsi="Arial" w:cs="Arial"/>
          <w:u w:val="single"/>
        </w:rPr>
        <w:t xml:space="preserve"> rolki itp.</w:t>
      </w:r>
    </w:p>
    <w:p w14:paraId="4D34A210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 przypadku stwierdzenia nieprawidłowości w pracy sprzętu, mogących skutkować kosztownymi naprawami Wykonawca niezwłocznie zgłasza Zamawiającemu o zaistniałym fakcie.</w:t>
      </w:r>
    </w:p>
    <w:p w14:paraId="773A2C61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0DC58D03" w14:textId="77777777" w:rsidR="0082467A" w:rsidRPr="007C2DC6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7C2DC6">
        <w:rPr>
          <w:rFonts w:ascii="Arial" w:hAnsi="Arial" w:cs="Arial"/>
        </w:rPr>
        <w:t>Wykonawca jest zobowiązany dbać o należyty stan akumulatorów oraz jakość połączeń w układzie ładowania, tak aby wyeliminować możliwość niekontrolowanego wzrostu napięcia co może skutkować kosztownymi awariami układów elektronicznych piaskarek i GPS.</w:t>
      </w:r>
    </w:p>
    <w:p w14:paraId="6EBF64A8" w14:textId="77777777" w:rsidR="0082467A" w:rsidRPr="007C2DC6" w:rsidRDefault="0082467A">
      <w:pPr>
        <w:ind w:left="360"/>
        <w:jc w:val="both"/>
        <w:rPr>
          <w:rFonts w:ascii="Arial" w:hAnsi="Arial" w:cs="Arial"/>
        </w:rPr>
      </w:pPr>
    </w:p>
    <w:p w14:paraId="3F85868E" w14:textId="77777777" w:rsidR="0082467A" w:rsidRPr="007C2DC6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7C2DC6">
        <w:rPr>
          <w:rFonts w:ascii="Arial" w:hAnsi="Arial" w:cs="Arial"/>
          <w:bCs/>
        </w:rPr>
        <w:t xml:space="preserve">Po zamontowaniu piaskarek na nośnikach nie wolno odłączać (od akumulatorów) zasilania podtrzymującego pracę modułu GPS. Niewielki pobór prądu spoczynkowego modułów GPS (ok. 15 </w:t>
      </w:r>
      <w:proofErr w:type="spellStart"/>
      <w:r w:rsidRPr="007C2DC6">
        <w:rPr>
          <w:rFonts w:ascii="Arial" w:hAnsi="Arial" w:cs="Arial"/>
          <w:bCs/>
        </w:rPr>
        <w:t>mA</w:t>
      </w:r>
      <w:proofErr w:type="spellEnd"/>
      <w:r w:rsidRPr="007C2DC6">
        <w:rPr>
          <w:rFonts w:ascii="Arial" w:hAnsi="Arial" w:cs="Arial"/>
          <w:bCs/>
        </w:rPr>
        <w:t>) nie stanowi istotnego obciążenia akumulatorów nośnika, natomiast rozłączanie skutkuje problemami z ponownym logowaniem urządzeń do systemu i przekłamaniami w ilości przebytych km trasy oraz niekorzystnie wpływa na skrócenie czasu eksploatacji akumulatorów zamontowanych wewnątrz sterowników GPS.</w:t>
      </w:r>
    </w:p>
    <w:p w14:paraId="0087C371" w14:textId="77777777" w:rsidR="0082467A" w:rsidRPr="007C2DC6" w:rsidRDefault="0082467A">
      <w:pPr>
        <w:jc w:val="both"/>
        <w:rPr>
          <w:rFonts w:ascii="Arial" w:hAnsi="Arial" w:cs="Arial"/>
          <w:bCs/>
        </w:rPr>
      </w:pPr>
    </w:p>
    <w:p w14:paraId="73616EF5" w14:textId="77777777" w:rsidR="0082467A" w:rsidRPr="007C2DC6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7C2DC6">
        <w:rPr>
          <w:rFonts w:ascii="Arial" w:hAnsi="Arial" w:cs="Arial"/>
          <w:bCs/>
        </w:rPr>
        <w:t>Kategorycznie zabrania się stosowania urządzeń rozruchowych i wykonywania prac spawalniczych na nośnikach na których będą zainstalowane piaskarki typu SCHMIDT(grozi to uszkodzeniem elektroniki piaskarek).</w:t>
      </w:r>
      <w:r w:rsidRPr="007C2DC6">
        <w:rPr>
          <w:rFonts w:ascii="Arial" w:hAnsi="Arial" w:cs="Arial"/>
        </w:rPr>
        <w:t xml:space="preserve"> </w:t>
      </w:r>
    </w:p>
    <w:p w14:paraId="7BEAB3F3" w14:textId="77777777" w:rsidR="0082467A" w:rsidRPr="007C2DC6" w:rsidRDefault="0082467A">
      <w:pPr>
        <w:jc w:val="both"/>
        <w:rPr>
          <w:rFonts w:ascii="Arial" w:hAnsi="Arial" w:cs="Arial"/>
        </w:rPr>
      </w:pPr>
    </w:p>
    <w:p w14:paraId="76065BE6" w14:textId="77777777" w:rsidR="0082467A" w:rsidRPr="007C2DC6" w:rsidRDefault="0082467A">
      <w:pPr>
        <w:ind w:left="360"/>
        <w:jc w:val="both"/>
        <w:rPr>
          <w:rFonts w:ascii="Arial" w:hAnsi="Arial" w:cs="Arial"/>
        </w:rPr>
      </w:pPr>
      <w:r w:rsidRPr="007C2DC6">
        <w:rPr>
          <w:rFonts w:ascii="Arial" w:hAnsi="Arial" w:cs="Arial"/>
        </w:rPr>
        <w:t xml:space="preserve">Ze </w:t>
      </w:r>
      <w:r w:rsidRPr="007C2DC6">
        <w:rPr>
          <w:rFonts w:ascii="Arial" w:hAnsi="Arial" w:cs="Arial"/>
          <w:bCs/>
        </w:rPr>
        <w:t>względu na wysokie prawdopodobieństwo uszkodzenia kosztownych modułów elektronicznych piaskarek i lokalizatorów GPS na skutek powstałych przepięć, powyższe prace można wykonać dopiero po całkowitym odłączeniu wszystkich modułów elektronicznych od reszty układu zasilającego oraz po uprzednim uzyskaniu zgody Zamawiającego i tylko pod jego nadzorem.</w:t>
      </w:r>
    </w:p>
    <w:p w14:paraId="6D0072AC" w14:textId="77777777" w:rsidR="0082467A" w:rsidRPr="007C2DC6" w:rsidRDefault="0082467A">
      <w:pPr>
        <w:jc w:val="both"/>
        <w:rPr>
          <w:rFonts w:ascii="Arial" w:hAnsi="Arial" w:cs="Arial"/>
          <w:bCs/>
        </w:rPr>
      </w:pPr>
    </w:p>
    <w:p w14:paraId="453C34E2" w14:textId="77777777" w:rsidR="0082467A" w:rsidRPr="00A150FB" w:rsidRDefault="0082467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7C2DC6">
        <w:rPr>
          <w:rFonts w:ascii="Arial" w:hAnsi="Arial" w:cs="Arial"/>
          <w:bCs/>
        </w:rPr>
        <w:t>Wymaga się aby opony zamontowane na nośnikach sprzętu do ZUD były w odpowiednim stanie technicznym (bieżnik) i  dla danego typu (marki)</w:t>
      </w:r>
      <w:r w:rsidRPr="00A150FB">
        <w:rPr>
          <w:rFonts w:ascii="Arial" w:hAnsi="Arial" w:cs="Arial"/>
          <w:bCs/>
        </w:rPr>
        <w:t xml:space="preserve"> nośnika dopuszczone do pracy i poruszania się po drogach publicznych w warunkach zimowych.</w:t>
      </w:r>
    </w:p>
    <w:p w14:paraId="31C59A71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04C2C0D0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  <w:r w:rsidRPr="00A150FB">
        <w:rPr>
          <w:rFonts w:ascii="Arial" w:hAnsi="Arial" w:cs="Arial"/>
          <w:bCs/>
        </w:rPr>
        <w:t xml:space="preserve">Dobór opon do jazdy w warunkach zimowych należy do Wykonawcy i ich niewłaściwy stan nie może być przyczyną odmowy wyjazdu i pracy w akcji czynnej na drogach.  </w:t>
      </w:r>
    </w:p>
    <w:p w14:paraId="3E6BA449" w14:textId="77777777" w:rsidR="0082467A" w:rsidRPr="00A150FB" w:rsidRDefault="0082467A">
      <w:pPr>
        <w:ind w:left="360"/>
        <w:jc w:val="both"/>
        <w:rPr>
          <w:rFonts w:ascii="Arial" w:hAnsi="Arial" w:cs="Arial"/>
          <w:bCs/>
        </w:rPr>
      </w:pPr>
    </w:p>
    <w:p w14:paraId="428A4B41" w14:textId="77777777" w:rsidR="0082467A" w:rsidRPr="00661092" w:rsidRDefault="0082467A" w:rsidP="00D70E2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661092">
        <w:rPr>
          <w:rFonts w:ascii="Arial" w:hAnsi="Arial" w:cs="Arial"/>
          <w:bCs/>
        </w:rPr>
        <w:t xml:space="preserve">Odmowa pracy, wyjazdu celem świadczenia usług </w:t>
      </w:r>
      <w:proofErr w:type="spellStart"/>
      <w:r w:rsidRPr="00661092">
        <w:rPr>
          <w:rFonts w:ascii="Arial" w:hAnsi="Arial" w:cs="Arial"/>
          <w:bCs/>
        </w:rPr>
        <w:t>zud</w:t>
      </w:r>
      <w:proofErr w:type="spellEnd"/>
      <w:r w:rsidRPr="00661092">
        <w:rPr>
          <w:rFonts w:ascii="Arial" w:hAnsi="Arial" w:cs="Arial"/>
          <w:bCs/>
        </w:rPr>
        <w:t xml:space="preserve"> (przez Wykonawcę, kierowcę, operatora sprzętu) będzie traktowana jak brak realizacji  usług zgodnie z postanowieniami kontraktowymi (zgodnie z postanowieniami umowy i SWZ ) i stanowi podstawę do naliczenia kary przewidzianej w umowie. </w:t>
      </w:r>
    </w:p>
    <w:p w14:paraId="4E75C212" w14:textId="77777777" w:rsidR="0082467A" w:rsidRPr="00661092" w:rsidRDefault="0082467A">
      <w:pPr>
        <w:ind w:left="360"/>
        <w:jc w:val="both"/>
        <w:rPr>
          <w:rFonts w:ascii="Arial" w:hAnsi="Arial" w:cs="Arial"/>
        </w:rPr>
      </w:pPr>
    </w:p>
    <w:p w14:paraId="16A314FE" w14:textId="77777777" w:rsidR="0082467A" w:rsidRPr="00D70E23" w:rsidRDefault="0082467A" w:rsidP="00D70E2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661092">
        <w:rPr>
          <w:rFonts w:ascii="Arial" w:hAnsi="Arial" w:cs="Arial"/>
          <w:bCs/>
        </w:rPr>
        <w:t>Dwukrotna odmowa wyjazdu będzie uznana, że Wykonawca nie realizuje  usług zgodnie z umową i</w:t>
      </w:r>
      <w:r w:rsidRPr="00D70E23">
        <w:rPr>
          <w:rFonts w:ascii="Arial" w:hAnsi="Arial" w:cs="Arial"/>
          <w:bCs/>
        </w:rPr>
        <w:t xml:space="preserve"> </w:t>
      </w:r>
      <w:proofErr w:type="spellStart"/>
      <w:r w:rsidRPr="00D70E23">
        <w:rPr>
          <w:rFonts w:ascii="Arial" w:hAnsi="Arial" w:cs="Arial"/>
          <w:bCs/>
        </w:rPr>
        <w:t>WTWiOR</w:t>
      </w:r>
      <w:proofErr w:type="spellEnd"/>
      <w:r w:rsidRPr="00D70E23">
        <w:rPr>
          <w:rFonts w:ascii="Arial" w:hAnsi="Arial" w:cs="Arial"/>
          <w:bCs/>
        </w:rPr>
        <w:t>, i stanowi przesłankę do odstąpienia przez Zamawiającego od umowy z przyczyn leżących po stronie Wykonawcy.</w:t>
      </w:r>
    </w:p>
    <w:p w14:paraId="09690FB2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1E8BD4B7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  <w:r w:rsidRPr="00890A35">
        <w:rPr>
          <w:rFonts w:ascii="Arial" w:hAnsi="Arial" w:cs="Arial"/>
          <w:bCs/>
        </w:rPr>
        <w:t>Kontrola stanu technicznego i przygotowania nośnika, nastąpi w chwili przekazania  sprzętu  ZUD dla Wykonawcy.</w:t>
      </w:r>
    </w:p>
    <w:p w14:paraId="756C3B08" w14:textId="77777777" w:rsidR="0082467A" w:rsidRPr="00A150FB" w:rsidRDefault="0082467A">
      <w:pPr>
        <w:rPr>
          <w:rFonts w:ascii="Arial" w:hAnsi="Arial" w:cs="Arial"/>
          <w:b/>
        </w:rPr>
      </w:pPr>
    </w:p>
    <w:p w14:paraId="542197D8" w14:textId="77777777" w:rsidR="0082467A" w:rsidRPr="00A150FB" w:rsidRDefault="0082467A">
      <w:pPr>
        <w:numPr>
          <w:ilvl w:val="0"/>
          <w:numId w:val="4"/>
        </w:numPr>
        <w:rPr>
          <w:rFonts w:ascii="Arial" w:hAnsi="Arial" w:cs="Arial"/>
        </w:rPr>
      </w:pPr>
      <w:r w:rsidRPr="00A150FB">
        <w:rPr>
          <w:rFonts w:ascii="Arial" w:hAnsi="Arial" w:cs="Arial"/>
          <w:b/>
        </w:rPr>
        <w:t>ODBIÓR  I  POTWIERDZENIE PRACY</w:t>
      </w:r>
    </w:p>
    <w:p w14:paraId="27CB0FB7" w14:textId="77777777" w:rsidR="0082467A" w:rsidRPr="00A150FB" w:rsidRDefault="0082467A">
      <w:pPr>
        <w:rPr>
          <w:rFonts w:ascii="Arial" w:hAnsi="Arial" w:cs="Arial"/>
          <w:b/>
        </w:rPr>
      </w:pPr>
    </w:p>
    <w:p w14:paraId="34269594" w14:textId="77777777" w:rsidR="0082467A" w:rsidRPr="00A150FB" w:rsidRDefault="0082467A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Odbiorowi podlega odśnieżanie i zwalczanie śliskości przez upoważnionego pracownika ZDP, oceniającego spełnienie następujących warunków :</w:t>
      </w:r>
    </w:p>
    <w:p w14:paraId="47452E26" w14:textId="77777777" w:rsidR="0082467A" w:rsidRPr="00A150FB" w:rsidRDefault="0082467A">
      <w:pPr>
        <w:rPr>
          <w:rFonts w:ascii="Arial" w:hAnsi="Arial" w:cs="Arial"/>
        </w:rPr>
      </w:pPr>
    </w:p>
    <w:p w14:paraId="44084A69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i/>
          <w:u w:val="single"/>
        </w:rPr>
        <w:t>1.1  Przy odśnieżaniu</w:t>
      </w:r>
    </w:p>
    <w:p w14:paraId="0D1B797C" w14:textId="4709C9DA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Odbiór usługi następuje bezpośrednio po jej wykonaniu przez przedstawiciela Zamawiającego na podstawie  odczytu GPS (lub </w:t>
      </w:r>
      <w:proofErr w:type="spellStart"/>
      <w:r w:rsidRPr="00A150FB">
        <w:rPr>
          <w:rFonts w:ascii="Arial" w:hAnsi="Arial" w:cs="Arial"/>
        </w:rPr>
        <w:t>kilometraża</w:t>
      </w:r>
      <w:proofErr w:type="spellEnd"/>
      <w:r w:rsidR="00ED4E92">
        <w:rPr>
          <w:rFonts w:ascii="Arial" w:hAnsi="Arial" w:cs="Arial"/>
        </w:rPr>
        <w:t xml:space="preserve"> lub wyjazdu</w:t>
      </w:r>
      <w:r w:rsidRPr="00A150FB">
        <w:rPr>
          <w:rFonts w:ascii="Arial" w:hAnsi="Arial" w:cs="Arial"/>
        </w:rPr>
        <w:t xml:space="preserve"> przejechanej trasy w przypadku awarii GPS)  i potwierdzony na dziennej karcie pracy pojazdu.</w:t>
      </w:r>
    </w:p>
    <w:p w14:paraId="72104DA1" w14:textId="77777777" w:rsidR="0082467A" w:rsidRPr="00A150FB" w:rsidRDefault="0082467A">
      <w:pPr>
        <w:rPr>
          <w:rFonts w:ascii="Arial" w:hAnsi="Arial" w:cs="Arial"/>
        </w:rPr>
      </w:pPr>
    </w:p>
    <w:p w14:paraId="767F138B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i/>
          <w:u w:val="single"/>
        </w:rPr>
        <w:t>1.2  Przy zwalczaniu śliskości</w:t>
      </w:r>
    </w:p>
    <w:p w14:paraId="041DB7A8" w14:textId="616E2EE3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Odbiór usługi następuje bezpośrednio po jej wykonaniu przez przedstawiciela Zamawiającego na podstawie odczytu GPS (lub </w:t>
      </w:r>
      <w:proofErr w:type="spellStart"/>
      <w:r w:rsidRPr="00A150FB">
        <w:rPr>
          <w:rFonts w:ascii="Arial" w:hAnsi="Arial" w:cs="Arial"/>
        </w:rPr>
        <w:t>kilometraża</w:t>
      </w:r>
      <w:proofErr w:type="spellEnd"/>
      <w:r w:rsidR="00ED4E92">
        <w:rPr>
          <w:rFonts w:ascii="Arial" w:hAnsi="Arial" w:cs="Arial"/>
        </w:rPr>
        <w:t xml:space="preserve"> lub wyjazdu</w:t>
      </w:r>
      <w:r w:rsidRPr="00A150FB">
        <w:rPr>
          <w:rFonts w:ascii="Arial" w:hAnsi="Arial" w:cs="Arial"/>
        </w:rPr>
        <w:t xml:space="preserve"> przejechanej trasy w przypadku awarii GPS)  i potwierdzony na dziennej karcie pracy pojazdu.</w:t>
      </w:r>
    </w:p>
    <w:p w14:paraId="031B5AC3" w14:textId="77777777" w:rsidR="0082467A" w:rsidRPr="00A150FB" w:rsidRDefault="0082467A">
      <w:pPr>
        <w:rPr>
          <w:rFonts w:ascii="Arial" w:hAnsi="Arial" w:cs="Arial"/>
          <w:sz w:val="22"/>
        </w:rPr>
      </w:pPr>
    </w:p>
    <w:p w14:paraId="4B759D31" w14:textId="77777777" w:rsidR="0082467A" w:rsidRPr="00A150FB" w:rsidRDefault="0082467A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Rozliczenie potwierdzonych usług następuje fakturami wystawionymi na koniec  każdego miesiąca, a faktura będzie dostarczona Zamawiającemu w terminie 7 dni od daty wystawienia.</w:t>
      </w:r>
    </w:p>
    <w:p w14:paraId="7A1C3D09" w14:textId="77777777" w:rsidR="0082467A" w:rsidRPr="00A150FB" w:rsidRDefault="0082467A">
      <w:pPr>
        <w:rPr>
          <w:rFonts w:ascii="Arial" w:hAnsi="Arial" w:cs="Arial"/>
        </w:rPr>
      </w:pPr>
    </w:p>
    <w:p w14:paraId="285E8A1E" w14:textId="77777777" w:rsidR="0082467A" w:rsidRPr="00A150FB" w:rsidRDefault="0082467A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Jeżeli w trakcie kontroli wyrywkowej Zamawiający stwierdzi, że Wykonawca wykonuje usługi niezgodnie z warunkami kontraktowymi w tym Warunkami Technicznymi Wykonania i Odbioru to :</w:t>
      </w:r>
    </w:p>
    <w:p w14:paraId="4DE56083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73B46398" w14:textId="77777777" w:rsidR="0082467A" w:rsidRPr="00A150FB" w:rsidRDefault="0082467A">
      <w:pPr>
        <w:numPr>
          <w:ilvl w:val="1"/>
          <w:numId w:val="4"/>
        </w:numPr>
        <w:tabs>
          <w:tab w:val="left" w:pos="108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nie potwierdzi  usługi od początku  dyspozycji,</w:t>
      </w:r>
    </w:p>
    <w:p w14:paraId="6A5DAE89" w14:textId="77777777" w:rsidR="0082467A" w:rsidRPr="00661092" w:rsidRDefault="0082467A">
      <w:pPr>
        <w:numPr>
          <w:ilvl w:val="1"/>
          <w:numId w:val="4"/>
        </w:numPr>
        <w:tabs>
          <w:tab w:val="left" w:pos="108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661092">
        <w:rPr>
          <w:rFonts w:ascii="Arial" w:hAnsi="Arial" w:cs="Arial"/>
        </w:rPr>
        <w:t>odnotowuje zdarzenie i jego okoliczności w dokumentach z prowadzonego dyżuru co stanowi podstawę do odstąpienia od umowy,</w:t>
      </w:r>
    </w:p>
    <w:p w14:paraId="6B4BFAB8" w14:textId="77777777" w:rsidR="0082467A" w:rsidRPr="00A150FB" w:rsidRDefault="0082467A">
      <w:pPr>
        <w:rPr>
          <w:rFonts w:ascii="Arial" w:hAnsi="Arial" w:cs="Arial"/>
        </w:rPr>
      </w:pPr>
    </w:p>
    <w:p w14:paraId="5CDE529D" w14:textId="77777777" w:rsidR="0082467A" w:rsidRPr="00A150FB" w:rsidRDefault="0082467A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Termin zapłaty faktur ustala się zgodnie z terminem określonym w umowie, licząc od daty dostarczenia Zamawiającemu przez Wykonawcę prawidłowo wystawionej faktury wraz z dokumentami rozliczeniowymi (kartami pracy) potwierdzonymi przez Zamawiającego.</w:t>
      </w:r>
    </w:p>
    <w:p w14:paraId="58142EEB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1958DE11" w14:textId="77777777" w:rsidR="0082467A" w:rsidRPr="00A150FB" w:rsidRDefault="0082467A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Dokumenty rozliczeniowe Wykonawca sporządza w sposób czytelny wg. zasad ustalonych przez Zamawiającego.</w:t>
      </w:r>
    </w:p>
    <w:p w14:paraId="014BECD9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58C9FCEC" w14:textId="77777777" w:rsidR="0082467A" w:rsidRPr="00A150FB" w:rsidRDefault="0082467A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 zależności od sytuacji atmosferycznych Zamawiający może odwołać usługi na czas nieokreślony.</w:t>
      </w:r>
    </w:p>
    <w:p w14:paraId="57F8DD80" w14:textId="77777777" w:rsidR="0082467A" w:rsidRPr="00A150FB" w:rsidRDefault="0082467A">
      <w:pPr>
        <w:rPr>
          <w:rFonts w:ascii="Arial" w:hAnsi="Arial" w:cs="Arial"/>
        </w:rPr>
      </w:pPr>
    </w:p>
    <w:p w14:paraId="01564ECC" w14:textId="77777777" w:rsidR="0082467A" w:rsidRPr="00A150FB" w:rsidRDefault="0082467A">
      <w:pPr>
        <w:rPr>
          <w:rFonts w:ascii="Arial" w:hAnsi="Arial" w:cs="Arial"/>
        </w:rPr>
      </w:pPr>
    </w:p>
    <w:p w14:paraId="67198CAC" w14:textId="77777777" w:rsidR="0082467A" w:rsidRPr="00A150FB" w:rsidRDefault="0082467A">
      <w:pPr>
        <w:numPr>
          <w:ilvl w:val="0"/>
          <w:numId w:val="4"/>
        </w:numPr>
        <w:rPr>
          <w:rFonts w:ascii="Arial" w:hAnsi="Arial" w:cs="Arial"/>
        </w:rPr>
      </w:pPr>
      <w:r w:rsidRPr="00A150FB">
        <w:rPr>
          <w:rFonts w:ascii="Arial" w:hAnsi="Arial" w:cs="Arial"/>
          <w:b/>
        </w:rPr>
        <w:t>WARUNKI, OBSZAR ŚWIADCZENIA USŁUG,  BEZPIECZEŃSTWO PRACY</w:t>
      </w:r>
    </w:p>
    <w:p w14:paraId="5A3694E6" w14:textId="77777777" w:rsidR="0082467A" w:rsidRPr="00A150FB" w:rsidRDefault="0082467A">
      <w:pPr>
        <w:rPr>
          <w:rFonts w:ascii="Arial" w:hAnsi="Arial" w:cs="Arial"/>
          <w:b/>
        </w:rPr>
      </w:pPr>
    </w:p>
    <w:p w14:paraId="7AFB2EDE" w14:textId="77777777" w:rsidR="0082467A" w:rsidRPr="00A150FB" w:rsidRDefault="0082467A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Wykonawca ma obowiązek przeszkolenia swoich pracowników (operatorów, kierowców) w zakresie zasad BHP podczas wykonywania pracy przy zimowym utrzymaniu dróg. </w:t>
      </w:r>
    </w:p>
    <w:p w14:paraId="1141E965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28A38D27" w14:textId="77777777" w:rsidR="0082467A" w:rsidRPr="00A150FB" w:rsidRDefault="0082467A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Wykonawca będzie świadczył usługi w sposób  niezagrażający bezpiecznemu użytkowaniu drogi i jest odpowiedzialny za szkody powstałe z jego winy podczas i na skutek  wykonywania zadań związanych z zimowym utrzymaniem dróg.</w:t>
      </w:r>
    </w:p>
    <w:p w14:paraId="256AD342" w14:textId="77777777" w:rsidR="0082467A" w:rsidRPr="00A150FB" w:rsidRDefault="0082467A">
      <w:pPr>
        <w:jc w:val="both"/>
        <w:rPr>
          <w:rFonts w:ascii="Arial" w:hAnsi="Arial" w:cs="Arial"/>
          <w:u w:val="single"/>
        </w:rPr>
      </w:pPr>
    </w:p>
    <w:p w14:paraId="0E374666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  <w:r w:rsidRPr="00A150FB">
        <w:rPr>
          <w:rFonts w:ascii="Arial" w:hAnsi="Arial" w:cs="Arial"/>
          <w:u w:val="single"/>
        </w:rPr>
        <w:t>Wykonawca ponosi pełną odpowiedzialność odszkodowawczą za szkody spowodowane na drogach powiatowych będących przedmiotem zamówienia oraz na osobach trzecich i mieniu osób trzecich, powstałe w związku z wykonywaniem obowiązków przejętych umową.</w:t>
      </w:r>
    </w:p>
    <w:p w14:paraId="79946C1A" w14:textId="77777777" w:rsidR="0082467A" w:rsidRPr="00A150FB" w:rsidRDefault="0082467A">
      <w:pPr>
        <w:jc w:val="both"/>
        <w:rPr>
          <w:rFonts w:ascii="Arial" w:hAnsi="Arial" w:cs="Arial"/>
        </w:rPr>
      </w:pPr>
    </w:p>
    <w:p w14:paraId="4E04125D" w14:textId="77777777" w:rsidR="0082467A" w:rsidRPr="00A150FB" w:rsidRDefault="0082467A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 xml:space="preserve">Wykonawca zobowiązany jest zapoznać kierowców, operatorów sprzętu z zakresem obowiązków i obszarem objętym świadczeniami usług zimowego utrzymania dróg. </w:t>
      </w:r>
    </w:p>
    <w:p w14:paraId="0D414970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</w:p>
    <w:p w14:paraId="1CAB0463" w14:textId="77777777" w:rsidR="0082467A" w:rsidRPr="00A150FB" w:rsidRDefault="0082467A">
      <w:pPr>
        <w:ind w:left="360"/>
        <w:jc w:val="both"/>
        <w:rPr>
          <w:rFonts w:ascii="Arial" w:hAnsi="Arial" w:cs="Arial"/>
        </w:rPr>
      </w:pPr>
      <w:r w:rsidRPr="00A150FB">
        <w:rPr>
          <w:rFonts w:ascii="Arial" w:hAnsi="Arial" w:cs="Arial"/>
        </w:rPr>
        <w:t>Zakres działania (dla każdej jednostki sprzętowej) obejmuje sieć dróg powiatowych Powiatu miechowskiego objętych zimowym utrzymaniem, wg standardów zatwierdzonych w operacie Zimowego Utrzymania Dróg.</w:t>
      </w:r>
    </w:p>
    <w:p w14:paraId="67D4145E" w14:textId="77777777" w:rsidR="0082467A" w:rsidRPr="00A150FB" w:rsidRDefault="0082467A">
      <w:pPr>
        <w:rPr>
          <w:rFonts w:ascii="Arial" w:hAnsi="Arial" w:cs="Arial"/>
        </w:rPr>
      </w:pPr>
    </w:p>
    <w:p w14:paraId="04874A89" w14:textId="77777777" w:rsidR="00447C64" w:rsidRPr="00447C64" w:rsidRDefault="00447C64" w:rsidP="00447C6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7C64">
        <w:rPr>
          <w:rFonts w:ascii="Arial" w:hAnsi="Arial" w:cs="Arial"/>
          <w:sz w:val="22"/>
          <w:szCs w:val="22"/>
        </w:rPr>
        <w:t xml:space="preserve">Odcinki dróg powiatowych do zimowego utrzymania w ramach zadania 7 </w:t>
      </w:r>
    </w:p>
    <w:p w14:paraId="090EA199" w14:textId="55430DE2" w:rsidR="00447C64" w:rsidRPr="00447C64" w:rsidRDefault="00447C64" w:rsidP="00447C64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7C64">
        <w:rPr>
          <w:rFonts w:ascii="Arial" w:hAnsi="Arial" w:cs="Arial"/>
          <w:sz w:val="22"/>
          <w:szCs w:val="22"/>
        </w:rPr>
        <w:t>(1 wyjazd)</w:t>
      </w:r>
    </w:p>
    <w:tbl>
      <w:tblPr>
        <w:tblStyle w:val="Tabela-Siatka"/>
        <w:tblW w:w="9493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992"/>
        <w:gridCol w:w="1560"/>
        <w:gridCol w:w="1417"/>
        <w:gridCol w:w="1418"/>
      </w:tblGrid>
      <w:tr w:rsidR="00447C64" w:rsidRPr="003141F8" w14:paraId="407F626C" w14:textId="77777777" w:rsidTr="00C909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1405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C873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Droga powiatowa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CC4D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Kilometraż odcinka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8EB9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141F8">
              <w:rPr>
                <w:rFonts w:ascii="Arial" w:hAnsi="Arial" w:cs="Arial"/>
                <w:sz w:val="22"/>
                <w:szCs w:val="22"/>
              </w:rPr>
              <w:t>Dł</w:t>
            </w:r>
            <w:proofErr w:type="spellEnd"/>
            <w:r w:rsidRPr="003141F8">
              <w:rPr>
                <w:rFonts w:ascii="Arial" w:hAnsi="Arial" w:cs="Arial"/>
                <w:sz w:val="22"/>
                <w:szCs w:val="22"/>
              </w:rPr>
              <w:t xml:space="preserve"> (km)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26A6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Przebieg odcinka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872B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Dł. Odc. Do posypywania (km)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66CC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Standard</w:t>
            </w:r>
          </w:p>
        </w:tc>
      </w:tr>
      <w:tr w:rsidR="00447C64" w:rsidRPr="003141F8" w14:paraId="2E3E6B68" w14:textId="77777777" w:rsidTr="00C90917">
        <w:trPr>
          <w:trHeight w:val="7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998E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D200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 xml:space="preserve">1192K Podleśna Wola – Łazy - </w:t>
            </w:r>
            <w:r>
              <w:rPr>
                <w:rFonts w:ascii="Arial" w:hAnsi="Arial" w:cs="Arial"/>
                <w:sz w:val="22"/>
                <w:szCs w:val="22"/>
              </w:rPr>
              <w:t>Rzę</w:t>
            </w:r>
            <w:r w:rsidRPr="003141F8">
              <w:rPr>
                <w:rFonts w:ascii="Arial" w:hAnsi="Arial" w:cs="Arial"/>
                <w:sz w:val="22"/>
                <w:szCs w:val="22"/>
              </w:rPr>
              <w:t>dowice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15C2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0+000 – 6+640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5917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6,640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A83C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 xml:space="preserve">Od skrzyżowania z dr. 1191K do skrzyżowania </w:t>
            </w:r>
          </w:p>
          <w:p w14:paraId="167300C2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z dr. 1193K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C8B9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4,567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14E87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47C64" w:rsidRPr="003141F8" w14:paraId="5E96F524" w14:textId="77777777" w:rsidTr="00C90917">
        <w:trPr>
          <w:trHeight w:val="8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50DF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378D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 xml:space="preserve">1191K Podleśna Wola – Antolka – Giebułtów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136F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0+000 – 2+270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62CA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2,270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AB495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Od skrzyżowania z dr. 1182K do gr. Gminy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5965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1,236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6A69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47C64" w:rsidRPr="003141F8" w14:paraId="012C11EC" w14:textId="77777777" w:rsidTr="00C90917">
        <w:trPr>
          <w:trHeight w:val="8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74C5B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1694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1183K Kozłów – Przybysławice - Łazy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E53C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3+692 – 9+751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14DA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6,059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B1CF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Od skrzyżowania z dr. 1182K do skrzyżowania z dr.1192K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1808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5,101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CFD6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447C64" w:rsidRPr="003141F8" w14:paraId="68B28E32" w14:textId="77777777" w:rsidTr="00C90917">
        <w:trPr>
          <w:trHeight w:val="4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41A9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A957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 xml:space="preserve">1191K Podleśna Wola – Antolka - 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3141F8">
              <w:rPr>
                <w:rFonts w:ascii="Arial" w:hAnsi="Arial" w:cs="Arial"/>
                <w:sz w:val="22"/>
                <w:szCs w:val="22"/>
              </w:rPr>
              <w:t>iebułtów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55BE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3+909 – 7+759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482C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3,670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73E9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Od gr. lasu do skrzyżowania z DW 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86C3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2,246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CDDD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47C64" w:rsidRPr="003141F8" w14:paraId="240AD74B" w14:textId="77777777" w:rsidTr="00C90917">
        <w:trPr>
          <w:trHeight w:val="2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F81F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C7C93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1193 K Chrapy – Przybysławice – Książ Wielki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3FFE7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0+000 – 9+223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F4FF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9,223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F9755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Od skrzyżowania z dr nr 1182K do Książa Wielkiego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D504D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7,350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6B31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 xml:space="preserve">5 </w:t>
            </w:r>
          </w:p>
          <w:p w14:paraId="76A3331B" w14:textId="77777777" w:rsidR="00447C64" w:rsidRDefault="00447C64" w:rsidP="00C9091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 xml:space="preserve">(uwagi: odc.  Przybysławice obok szkoły: </w:t>
            </w:r>
          </w:p>
          <w:p w14:paraId="6DEC79D5" w14:textId="77777777" w:rsidR="00447C64" w:rsidRPr="003141F8" w:rsidRDefault="00447C64" w:rsidP="00C9091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141F8">
              <w:rPr>
                <w:rFonts w:ascii="Arial" w:hAnsi="Arial" w:cs="Arial"/>
                <w:sz w:val="22"/>
                <w:szCs w:val="22"/>
              </w:rPr>
              <w:t>1,00 km standard: 6)</w:t>
            </w:r>
          </w:p>
        </w:tc>
      </w:tr>
      <w:tr w:rsidR="00447C64" w:rsidRPr="003141F8" w14:paraId="633D181F" w14:textId="77777777" w:rsidTr="00C90917">
        <w:trPr>
          <w:trHeight w:val="3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15E9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784B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9741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99CB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41F8">
              <w:rPr>
                <w:rFonts w:ascii="Arial" w:hAnsi="Arial" w:cs="Arial"/>
                <w:b/>
                <w:sz w:val="22"/>
                <w:szCs w:val="22"/>
              </w:rPr>
              <w:t>27,862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B9EB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368D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41F8">
              <w:rPr>
                <w:rFonts w:ascii="Arial" w:hAnsi="Arial" w:cs="Arial"/>
                <w:b/>
                <w:sz w:val="22"/>
                <w:szCs w:val="22"/>
              </w:rPr>
              <w:t>20,500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9251" w14:textId="77777777" w:rsidR="00447C64" w:rsidRPr="003141F8" w:rsidRDefault="00447C64" w:rsidP="00C909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1E4226" w14:textId="7BC873C9" w:rsidR="0082467A" w:rsidRPr="00447C64" w:rsidRDefault="0082467A" w:rsidP="00447C64">
      <w:pPr>
        <w:pStyle w:val="Akapitzlist"/>
        <w:rPr>
          <w:rFonts w:ascii="Arial" w:hAnsi="Arial" w:cs="Arial"/>
        </w:rPr>
      </w:pPr>
    </w:p>
    <w:p w14:paraId="79DC8A23" w14:textId="77777777" w:rsidR="0082467A" w:rsidRPr="00A150FB" w:rsidRDefault="0082467A">
      <w:pPr>
        <w:rPr>
          <w:rFonts w:ascii="Arial" w:hAnsi="Arial" w:cs="Arial"/>
        </w:rPr>
      </w:pPr>
    </w:p>
    <w:p w14:paraId="1CAC54DB" w14:textId="77777777" w:rsidR="0082467A" w:rsidRDefault="0082467A">
      <w:pPr>
        <w:rPr>
          <w:rFonts w:ascii="Arial" w:hAnsi="Arial" w:cs="Arial"/>
        </w:rPr>
      </w:pPr>
    </w:p>
    <w:p w14:paraId="3AC97132" w14:textId="77777777" w:rsidR="00661092" w:rsidRPr="00A150FB" w:rsidRDefault="00661092">
      <w:pPr>
        <w:rPr>
          <w:rFonts w:ascii="Arial" w:hAnsi="Arial" w:cs="Arial"/>
        </w:rPr>
      </w:pPr>
    </w:p>
    <w:p w14:paraId="1A401E04" w14:textId="77777777" w:rsidR="0082467A" w:rsidRPr="00A150FB" w:rsidRDefault="0082467A">
      <w:pPr>
        <w:rPr>
          <w:rFonts w:ascii="Arial" w:hAnsi="Arial" w:cs="Arial"/>
        </w:rPr>
      </w:pPr>
    </w:p>
    <w:p w14:paraId="529FD49D" w14:textId="77777777" w:rsidR="0082467A" w:rsidRPr="00A150FB" w:rsidRDefault="0082467A">
      <w:pPr>
        <w:rPr>
          <w:rFonts w:ascii="Arial" w:hAnsi="Arial" w:cs="Arial"/>
        </w:rPr>
      </w:pPr>
    </w:p>
    <w:p w14:paraId="684ABB2F" w14:textId="712EBE05" w:rsidR="0082467A" w:rsidRDefault="0082467A" w:rsidP="00DC46F6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A150FB">
        <w:rPr>
          <w:rFonts w:ascii="Arial" w:hAnsi="Arial" w:cs="Arial"/>
          <w:b/>
        </w:rPr>
        <w:t xml:space="preserve">Wyciąg z operatu zimowego utrzymania dróg </w:t>
      </w:r>
    </w:p>
    <w:p w14:paraId="0E2A9E16" w14:textId="77777777" w:rsidR="00F3107C" w:rsidRPr="00F3107C" w:rsidRDefault="00F3107C" w:rsidP="00F3107C"/>
    <w:p w14:paraId="15FBE440" w14:textId="1D77117D" w:rsidR="0082467A" w:rsidRPr="00890A35" w:rsidRDefault="0082467A">
      <w:pPr>
        <w:pStyle w:val="Nagwek9"/>
        <w:jc w:val="center"/>
        <w:rPr>
          <w:rFonts w:ascii="Arial" w:hAnsi="Arial" w:cs="Arial"/>
        </w:rPr>
      </w:pPr>
      <w:r w:rsidRPr="00A150FB">
        <w:rPr>
          <w:rFonts w:ascii="Arial" w:hAnsi="Arial" w:cs="Arial"/>
          <w:b/>
          <w:sz w:val="28"/>
          <w:szCs w:val="28"/>
        </w:rPr>
        <w:t xml:space="preserve">ZIMOWE  UTRZYMANIA DRÓG W SEZONIE </w:t>
      </w:r>
      <w:r w:rsidRPr="00890A35">
        <w:rPr>
          <w:rFonts w:ascii="Arial" w:hAnsi="Arial" w:cs="Arial"/>
          <w:b/>
          <w:sz w:val="28"/>
          <w:szCs w:val="28"/>
        </w:rPr>
        <w:t>202</w:t>
      </w:r>
      <w:r w:rsidR="00447C64">
        <w:rPr>
          <w:rFonts w:ascii="Arial" w:hAnsi="Arial" w:cs="Arial"/>
          <w:b/>
          <w:sz w:val="28"/>
          <w:szCs w:val="28"/>
        </w:rPr>
        <w:t>5</w:t>
      </w:r>
      <w:r w:rsidRPr="00890A35">
        <w:rPr>
          <w:rFonts w:ascii="Arial" w:hAnsi="Arial" w:cs="Arial"/>
          <w:b/>
          <w:sz w:val="28"/>
          <w:szCs w:val="28"/>
        </w:rPr>
        <w:t>-202</w:t>
      </w:r>
      <w:r w:rsidR="00447C64">
        <w:rPr>
          <w:rFonts w:ascii="Arial" w:hAnsi="Arial" w:cs="Arial"/>
          <w:b/>
          <w:sz w:val="28"/>
          <w:szCs w:val="28"/>
        </w:rPr>
        <w:t>6</w:t>
      </w:r>
    </w:p>
    <w:p w14:paraId="7B702D7C" w14:textId="77777777" w:rsidR="0082467A" w:rsidRDefault="0082467A">
      <w:pPr>
        <w:rPr>
          <w:rFonts w:ascii="Arial" w:hAnsi="Arial" w:cs="Arial"/>
          <w:b/>
          <w:i/>
          <w:sz w:val="28"/>
          <w:szCs w:val="28"/>
        </w:rPr>
      </w:pPr>
    </w:p>
    <w:p w14:paraId="13FF5D27" w14:textId="77777777" w:rsidR="00F3107C" w:rsidRPr="00A150FB" w:rsidRDefault="00F3107C">
      <w:pPr>
        <w:rPr>
          <w:rFonts w:ascii="Arial" w:hAnsi="Arial" w:cs="Arial"/>
          <w:b/>
          <w:i/>
          <w:sz w:val="28"/>
          <w:szCs w:val="28"/>
        </w:rPr>
      </w:pPr>
    </w:p>
    <w:p w14:paraId="198DDDC5" w14:textId="77777777" w:rsidR="0082467A" w:rsidRPr="00A150FB" w:rsidRDefault="0082467A">
      <w:pPr>
        <w:jc w:val="center"/>
        <w:rPr>
          <w:rFonts w:ascii="Arial" w:hAnsi="Arial" w:cs="Arial"/>
        </w:rPr>
      </w:pPr>
      <w:r w:rsidRPr="00A150FB">
        <w:rPr>
          <w:rFonts w:ascii="Arial" w:hAnsi="Arial" w:cs="Arial"/>
          <w:sz w:val="28"/>
          <w:szCs w:val="28"/>
        </w:rPr>
        <w:t>NA DROGACH POWIATOWYCH   POWIATU MIECHOWSKIEGO</w:t>
      </w:r>
    </w:p>
    <w:p w14:paraId="72817B72" w14:textId="77777777" w:rsidR="0082467A" w:rsidRPr="00A150FB" w:rsidRDefault="0082467A">
      <w:pPr>
        <w:jc w:val="center"/>
        <w:rPr>
          <w:rFonts w:ascii="Arial" w:hAnsi="Arial" w:cs="Arial"/>
        </w:rPr>
      </w:pPr>
      <w:r w:rsidRPr="00A150FB">
        <w:rPr>
          <w:rFonts w:ascii="Arial" w:hAnsi="Arial" w:cs="Arial"/>
          <w:sz w:val="28"/>
          <w:szCs w:val="28"/>
        </w:rPr>
        <w:t>ADMINISTROWANYCH PRZEZ</w:t>
      </w:r>
    </w:p>
    <w:p w14:paraId="6C69BD0C" w14:textId="77777777" w:rsidR="0082467A" w:rsidRPr="00A150FB" w:rsidRDefault="0082467A">
      <w:pPr>
        <w:jc w:val="center"/>
        <w:rPr>
          <w:rFonts w:ascii="Arial" w:hAnsi="Arial" w:cs="Arial"/>
        </w:rPr>
      </w:pPr>
      <w:r w:rsidRPr="00A150FB">
        <w:rPr>
          <w:rFonts w:ascii="Arial" w:hAnsi="Arial" w:cs="Arial"/>
          <w:sz w:val="28"/>
          <w:szCs w:val="28"/>
        </w:rPr>
        <w:t>ZARZĄD DRÓG POWIATOWYCH W MIECHOWIE</w:t>
      </w:r>
    </w:p>
    <w:p w14:paraId="2F866049" w14:textId="77777777" w:rsidR="0082467A" w:rsidRPr="00A150FB" w:rsidRDefault="0082467A">
      <w:pPr>
        <w:rPr>
          <w:rFonts w:ascii="Arial" w:hAnsi="Arial" w:cs="Arial"/>
          <w:sz w:val="28"/>
          <w:szCs w:val="28"/>
        </w:rPr>
      </w:pPr>
    </w:p>
    <w:p w14:paraId="51288BC9" w14:textId="77777777" w:rsidR="0082467A" w:rsidRPr="00A150FB" w:rsidRDefault="0082467A">
      <w:pPr>
        <w:rPr>
          <w:rFonts w:ascii="Arial" w:hAnsi="Arial" w:cs="Arial"/>
        </w:rPr>
      </w:pPr>
      <w:r w:rsidRPr="00A150FB">
        <w:rPr>
          <w:rFonts w:ascii="Arial" w:hAnsi="Arial" w:cs="Arial"/>
        </w:rPr>
        <w:tab/>
      </w:r>
      <w:r w:rsidRPr="00A150FB">
        <w:rPr>
          <w:rFonts w:ascii="Arial" w:hAnsi="Arial" w:cs="Arial"/>
        </w:rPr>
        <w:tab/>
      </w:r>
      <w:r w:rsidRPr="00A150FB">
        <w:rPr>
          <w:rFonts w:ascii="Arial" w:hAnsi="Arial" w:cs="Arial"/>
        </w:rPr>
        <w:tab/>
      </w:r>
      <w:r w:rsidRPr="00A150FB">
        <w:rPr>
          <w:rFonts w:ascii="Arial" w:hAnsi="Arial" w:cs="Arial"/>
        </w:rPr>
        <w:tab/>
      </w:r>
      <w:r w:rsidRPr="00A150FB">
        <w:rPr>
          <w:rFonts w:ascii="Arial" w:hAnsi="Arial" w:cs="Arial"/>
        </w:rPr>
        <w:tab/>
      </w:r>
      <w:r w:rsidRPr="00A150FB">
        <w:rPr>
          <w:rFonts w:ascii="Arial" w:hAnsi="Arial" w:cs="Arial"/>
        </w:rPr>
        <w:tab/>
      </w:r>
      <w:r w:rsidRPr="00A150FB">
        <w:rPr>
          <w:rFonts w:ascii="Arial" w:hAnsi="Arial" w:cs="Arial"/>
        </w:rPr>
        <w:tab/>
      </w:r>
    </w:p>
    <w:p w14:paraId="1B8791DC" w14:textId="77777777" w:rsidR="0082467A" w:rsidRPr="00A150FB" w:rsidRDefault="0082467A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F377B8" w14:textId="5B63B45B" w:rsidR="0082467A" w:rsidRPr="006C2BF1" w:rsidRDefault="0082467A">
      <w:pPr>
        <w:pStyle w:val="Tekstpodstawowyzwciciem1"/>
        <w:spacing w:after="0" w:line="360" w:lineRule="auto"/>
        <w:ind w:firstLine="709"/>
        <w:jc w:val="both"/>
        <w:rPr>
          <w:rFonts w:ascii="Arial" w:hAnsi="Arial" w:cs="Arial"/>
        </w:rPr>
      </w:pPr>
      <w:r w:rsidRPr="006C2BF1">
        <w:rPr>
          <w:rFonts w:ascii="Arial" w:hAnsi="Arial" w:cs="Arial"/>
          <w:sz w:val="24"/>
          <w:szCs w:val="24"/>
        </w:rPr>
        <w:t xml:space="preserve">Zarząd Dróg Powiatowych w Miechowie administruje siecią dróg powiatowych o łącznej długości </w:t>
      </w:r>
      <w:r w:rsidR="006C2BF1" w:rsidRPr="006C2BF1">
        <w:rPr>
          <w:rFonts w:ascii="Arial" w:hAnsi="Arial" w:cs="Arial"/>
          <w:b/>
          <w:bCs/>
          <w:sz w:val="24"/>
          <w:szCs w:val="24"/>
        </w:rPr>
        <w:t>4</w:t>
      </w:r>
      <w:r w:rsidR="006C2BF1" w:rsidRPr="006C2BF1">
        <w:rPr>
          <w:rFonts w:ascii="Arial" w:hAnsi="Arial" w:cs="Arial"/>
          <w:b/>
          <w:sz w:val="24"/>
          <w:szCs w:val="24"/>
        </w:rPr>
        <w:t>36,9</w:t>
      </w:r>
      <w:r w:rsidRPr="006C2BF1">
        <w:rPr>
          <w:rFonts w:ascii="Arial" w:hAnsi="Arial" w:cs="Arial"/>
          <w:b/>
          <w:sz w:val="24"/>
          <w:szCs w:val="24"/>
        </w:rPr>
        <w:t>km</w:t>
      </w:r>
      <w:r w:rsidRPr="006C2BF1">
        <w:rPr>
          <w:rFonts w:ascii="Arial" w:hAnsi="Arial" w:cs="Arial"/>
          <w:sz w:val="24"/>
          <w:szCs w:val="24"/>
        </w:rPr>
        <w:t>. Pod kątem utrzymania zimowego powiatowa sieć drogowa podzielona została na cztery kolejności zimowego utrzymania wg:</w:t>
      </w:r>
    </w:p>
    <w:p w14:paraId="29449CAC" w14:textId="7B8CC83D" w:rsidR="0082467A" w:rsidRPr="006C2BF1" w:rsidRDefault="0082467A">
      <w:pPr>
        <w:pStyle w:val="Tekstpodstawowyzwciciem1"/>
        <w:spacing w:after="0" w:line="360" w:lineRule="auto"/>
        <w:ind w:firstLine="0"/>
        <w:jc w:val="both"/>
        <w:rPr>
          <w:rFonts w:ascii="Arial" w:hAnsi="Arial" w:cs="Arial"/>
        </w:rPr>
      </w:pPr>
      <w:r w:rsidRPr="006C2BF1">
        <w:rPr>
          <w:rFonts w:ascii="Arial" w:hAnsi="Arial" w:cs="Arial"/>
          <w:sz w:val="24"/>
          <w:szCs w:val="24"/>
        </w:rPr>
        <w:t>„Zasad odśnieżania i usuwania gołoledzi na drogach opracowanych na podstawie Zarządzenia Nr 4</w:t>
      </w:r>
      <w:r w:rsidR="00F3107C" w:rsidRPr="006C2BF1">
        <w:rPr>
          <w:rFonts w:ascii="Arial" w:hAnsi="Arial" w:cs="Arial"/>
          <w:sz w:val="24"/>
          <w:szCs w:val="24"/>
        </w:rPr>
        <w:t>0</w:t>
      </w:r>
      <w:r w:rsidRPr="006C2BF1">
        <w:rPr>
          <w:rFonts w:ascii="Arial" w:hAnsi="Arial" w:cs="Arial"/>
          <w:sz w:val="24"/>
          <w:szCs w:val="24"/>
        </w:rPr>
        <w:t xml:space="preserve"> z dnia </w:t>
      </w:r>
      <w:r w:rsidR="00F3107C" w:rsidRPr="006C2BF1">
        <w:rPr>
          <w:rFonts w:ascii="Arial" w:hAnsi="Arial" w:cs="Arial"/>
          <w:sz w:val="24"/>
          <w:szCs w:val="24"/>
        </w:rPr>
        <w:t>01</w:t>
      </w:r>
      <w:r w:rsidRPr="006C2BF1">
        <w:rPr>
          <w:rFonts w:ascii="Arial" w:hAnsi="Arial" w:cs="Arial"/>
          <w:sz w:val="24"/>
          <w:szCs w:val="24"/>
        </w:rPr>
        <w:t>.10.</w:t>
      </w:r>
      <w:r w:rsidR="00F3107C" w:rsidRPr="006C2BF1">
        <w:rPr>
          <w:rFonts w:ascii="Arial" w:hAnsi="Arial" w:cs="Arial"/>
          <w:sz w:val="24"/>
          <w:szCs w:val="24"/>
        </w:rPr>
        <w:t>2020</w:t>
      </w:r>
      <w:r w:rsidRPr="006C2BF1">
        <w:rPr>
          <w:rFonts w:ascii="Arial" w:hAnsi="Arial" w:cs="Arial"/>
          <w:sz w:val="24"/>
          <w:szCs w:val="24"/>
        </w:rPr>
        <w:t>r</w:t>
      </w:r>
      <w:r w:rsidR="00F3107C" w:rsidRPr="006C2BF1">
        <w:rPr>
          <w:rFonts w:ascii="Arial" w:hAnsi="Arial" w:cs="Arial"/>
          <w:sz w:val="24"/>
          <w:szCs w:val="24"/>
        </w:rPr>
        <w:t>. Generalnego Dyrektora Dróg Krajowych i Autostrad</w:t>
      </w:r>
      <w:r w:rsidRPr="006C2BF1">
        <w:rPr>
          <w:rFonts w:ascii="Arial" w:hAnsi="Arial" w:cs="Arial"/>
          <w:sz w:val="24"/>
          <w:szCs w:val="24"/>
        </w:rPr>
        <w:t>”.</w:t>
      </w:r>
    </w:p>
    <w:p w14:paraId="53B8822C" w14:textId="0B14E090" w:rsidR="00C51A8C" w:rsidRPr="006C2BF1" w:rsidRDefault="0082467A" w:rsidP="00C51A8C">
      <w:pPr>
        <w:pStyle w:val="Tekstpodstawowyzwciciem21"/>
        <w:numPr>
          <w:ilvl w:val="0"/>
          <w:numId w:val="1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6C2BF1">
        <w:rPr>
          <w:rFonts w:ascii="Arial" w:hAnsi="Arial" w:cs="Arial"/>
          <w:sz w:val="22"/>
          <w:szCs w:val="22"/>
          <w:u w:val="single"/>
        </w:rPr>
        <w:t>kolejność zimowego utrzymania</w:t>
      </w:r>
      <w:r w:rsidRPr="006C2BF1">
        <w:rPr>
          <w:rFonts w:ascii="Arial" w:hAnsi="Arial" w:cs="Arial"/>
          <w:sz w:val="22"/>
          <w:szCs w:val="22"/>
        </w:rPr>
        <w:t xml:space="preserve"> w ilości </w:t>
      </w:r>
      <w:r w:rsidR="006C2BF1" w:rsidRPr="006C2BF1">
        <w:rPr>
          <w:rFonts w:ascii="Arial" w:hAnsi="Arial" w:cs="Arial"/>
          <w:sz w:val="22"/>
          <w:szCs w:val="22"/>
        </w:rPr>
        <w:t>59,7</w:t>
      </w:r>
      <w:r w:rsidRPr="006C2BF1">
        <w:rPr>
          <w:rFonts w:ascii="Arial" w:hAnsi="Arial" w:cs="Arial"/>
          <w:sz w:val="22"/>
          <w:szCs w:val="22"/>
        </w:rPr>
        <w:t xml:space="preserve"> km - odpowiadająca </w:t>
      </w:r>
      <w:r w:rsidR="00661092" w:rsidRPr="006C2BF1">
        <w:rPr>
          <w:rFonts w:ascii="Arial" w:hAnsi="Arial" w:cs="Arial"/>
          <w:sz w:val="22"/>
          <w:szCs w:val="22"/>
        </w:rPr>
        <w:t>IV</w:t>
      </w:r>
      <w:r w:rsidRPr="006C2BF1">
        <w:rPr>
          <w:rFonts w:ascii="Arial" w:hAnsi="Arial" w:cs="Arial"/>
          <w:sz w:val="22"/>
          <w:szCs w:val="22"/>
        </w:rPr>
        <w:t xml:space="preserve"> standardowi </w:t>
      </w:r>
    </w:p>
    <w:p w14:paraId="2CB4C658" w14:textId="5973F114" w:rsidR="00C51A8C" w:rsidRPr="006C2BF1" w:rsidRDefault="0082467A" w:rsidP="00C51A8C">
      <w:pPr>
        <w:pStyle w:val="Tekstpodstawowyzwciciem21"/>
        <w:numPr>
          <w:ilvl w:val="0"/>
          <w:numId w:val="1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6C2BF1">
        <w:rPr>
          <w:rFonts w:ascii="Arial" w:hAnsi="Arial" w:cs="Arial"/>
          <w:sz w:val="22"/>
          <w:szCs w:val="22"/>
          <w:u w:val="single"/>
        </w:rPr>
        <w:t xml:space="preserve">kolejność zimowego utrzymania w ilości </w:t>
      </w:r>
      <w:r w:rsidR="006C2BF1" w:rsidRPr="006C2BF1">
        <w:rPr>
          <w:rFonts w:ascii="Arial" w:hAnsi="Arial" w:cs="Arial"/>
          <w:sz w:val="22"/>
          <w:szCs w:val="22"/>
          <w:u w:val="single"/>
        </w:rPr>
        <w:t>124,7</w:t>
      </w:r>
      <w:r w:rsidRPr="006C2BF1">
        <w:rPr>
          <w:rFonts w:ascii="Arial" w:hAnsi="Arial" w:cs="Arial"/>
          <w:sz w:val="22"/>
          <w:szCs w:val="22"/>
          <w:u w:val="single"/>
        </w:rPr>
        <w:t xml:space="preserve"> km </w:t>
      </w:r>
      <w:r w:rsidR="00661092" w:rsidRPr="006C2BF1">
        <w:rPr>
          <w:rFonts w:ascii="Arial" w:hAnsi="Arial" w:cs="Arial"/>
          <w:sz w:val="22"/>
          <w:szCs w:val="22"/>
          <w:u w:val="single"/>
        </w:rPr>
        <w:t>–</w:t>
      </w:r>
      <w:r w:rsidRPr="006C2BF1">
        <w:rPr>
          <w:rFonts w:ascii="Arial" w:hAnsi="Arial" w:cs="Arial"/>
          <w:sz w:val="22"/>
          <w:szCs w:val="22"/>
          <w:u w:val="single"/>
        </w:rPr>
        <w:t xml:space="preserve"> odpowiadająca</w:t>
      </w:r>
      <w:r w:rsidR="00661092" w:rsidRPr="006C2BF1">
        <w:rPr>
          <w:rFonts w:ascii="Arial" w:hAnsi="Arial" w:cs="Arial"/>
          <w:sz w:val="22"/>
          <w:szCs w:val="22"/>
          <w:u w:val="single"/>
        </w:rPr>
        <w:t xml:space="preserve"> V</w:t>
      </w:r>
      <w:r w:rsidR="00C51A8C" w:rsidRPr="006C2BF1">
        <w:rPr>
          <w:rFonts w:ascii="Arial" w:hAnsi="Arial" w:cs="Arial"/>
          <w:sz w:val="22"/>
          <w:szCs w:val="22"/>
          <w:u w:val="single"/>
        </w:rPr>
        <w:t xml:space="preserve"> </w:t>
      </w:r>
      <w:r w:rsidRPr="006C2BF1">
        <w:rPr>
          <w:rFonts w:ascii="Arial" w:hAnsi="Arial" w:cs="Arial"/>
          <w:sz w:val="22"/>
          <w:szCs w:val="22"/>
          <w:u w:val="single"/>
        </w:rPr>
        <w:t>standardowi;</w:t>
      </w:r>
    </w:p>
    <w:p w14:paraId="02F5D064" w14:textId="71F7A0FA" w:rsidR="00C51A8C" w:rsidRPr="006C2BF1" w:rsidRDefault="0082467A" w:rsidP="00C51A8C">
      <w:pPr>
        <w:pStyle w:val="Tekstpodstawowyzwciciem21"/>
        <w:numPr>
          <w:ilvl w:val="0"/>
          <w:numId w:val="1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6C2BF1">
        <w:rPr>
          <w:rFonts w:ascii="Arial" w:hAnsi="Arial" w:cs="Arial"/>
          <w:sz w:val="22"/>
          <w:szCs w:val="22"/>
          <w:u w:val="single"/>
        </w:rPr>
        <w:t>kolejność zimowego utrzymania w ilości</w:t>
      </w:r>
      <w:r w:rsidRPr="006C2BF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C2BF1" w:rsidRPr="006C2BF1">
        <w:rPr>
          <w:rFonts w:ascii="Arial" w:hAnsi="Arial" w:cs="Arial"/>
          <w:sz w:val="22"/>
          <w:szCs w:val="22"/>
          <w:u w:val="single"/>
        </w:rPr>
        <w:t>143,8</w:t>
      </w:r>
      <w:r w:rsidRPr="006C2BF1">
        <w:rPr>
          <w:rFonts w:ascii="Arial" w:hAnsi="Arial" w:cs="Arial"/>
          <w:sz w:val="22"/>
          <w:szCs w:val="22"/>
          <w:u w:val="single"/>
        </w:rPr>
        <w:t xml:space="preserve"> km - odpowiadająca </w:t>
      </w:r>
      <w:r w:rsidR="00661092" w:rsidRPr="006C2BF1">
        <w:rPr>
          <w:rFonts w:ascii="Arial" w:hAnsi="Arial" w:cs="Arial"/>
          <w:sz w:val="22"/>
          <w:szCs w:val="22"/>
          <w:u w:val="single"/>
        </w:rPr>
        <w:t>V</w:t>
      </w:r>
      <w:r w:rsidR="00C51A8C" w:rsidRPr="006C2BF1">
        <w:rPr>
          <w:rFonts w:ascii="Arial" w:hAnsi="Arial" w:cs="Arial"/>
          <w:sz w:val="22"/>
          <w:szCs w:val="22"/>
          <w:u w:val="single"/>
        </w:rPr>
        <w:t xml:space="preserve"> </w:t>
      </w:r>
      <w:r w:rsidRPr="006C2BF1">
        <w:rPr>
          <w:rFonts w:ascii="Arial" w:hAnsi="Arial" w:cs="Arial"/>
          <w:sz w:val="22"/>
          <w:szCs w:val="22"/>
          <w:u w:val="single"/>
        </w:rPr>
        <w:t>standardowi;</w:t>
      </w:r>
    </w:p>
    <w:p w14:paraId="4F32ED34" w14:textId="62A13B8E" w:rsidR="0082467A" w:rsidRPr="00CF25C0" w:rsidRDefault="0082467A" w:rsidP="00C51A8C">
      <w:pPr>
        <w:pStyle w:val="Tekstpodstawowyzwciciem21"/>
        <w:numPr>
          <w:ilvl w:val="0"/>
          <w:numId w:val="1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6C2BF1">
        <w:rPr>
          <w:rFonts w:ascii="Arial" w:hAnsi="Arial" w:cs="Arial"/>
          <w:sz w:val="22"/>
          <w:szCs w:val="22"/>
          <w:u w:val="single"/>
        </w:rPr>
        <w:t>kolejność - utrzymywane systemem interwencyjnym w ilości 108,</w:t>
      </w:r>
      <w:r w:rsidR="006C2BF1" w:rsidRPr="006C2BF1">
        <w:rPr>
          <w:rFonts w:ascii="Arial" w:hAnsi="Arial" w:cs="Arial"/>
          <w:sz w:val="22"/>
          <w:szCs w:val="22"/>
          <w:u w:val="single"/>
        </w:rPr>
        <w:t>7</w:t>
      </w:r>
      <w:r w:rsidRPr="006C2BF1">
        <w:rPr>
          <w:rFonts w:ascii="Arial" w:hAnsi="Arial" w:cs="Arial"/>
          <w:sz w:val="22"/>
          <w:szCs w:val="22"/>
          <w:u w:val="single"/>
        </w:rPr>
        <w:t xml:space="preserve"> km</w:t>
      </w:r>
      <w:r w:rsidRPr="00CF25C0">
        <w:rPr>
          <w:rFonts w:ascii="Arial" w:hAnsi="Arial" w:cs="Arial"/>
          <w:sz w:val="22"/>
          <w:szCs w:val="22"/>
          <w:u w:val="single"/>
        </w:rPr>
        <w:t>;</w:t>
      </w:r>
    </w:p>
    <w:p w14:paraId="6FC2B33D" w14:textId="77777777" w:rsidR="0082467A" w:rsidRPr="00661092" w:rsidRDefault="0082467A">
      <w:pPr>
        <w:rPr>
          <w:rFonts w:ascii="Arial" w:hAnsi="Arial" w:cs="Arial"/>
          <w:b/>
          <w:sz w:val="22"/>
          <w:szCs w:val="22"/>
          <w:u w:val="single"/>
        </w:rPr>
      </w:pPr>
    </w:p>
    <w:p w14:paraId="1B6312B7" w14:textId="77777777" w:rsidR="0082467A" w:rsidRPr="00A150FB" w:rsidRDefault="0082467A">
      <w:pPr>
        <w:jc w:val="both"/>
        <w:rPr>
          <w:rFonts w:ascii="Arial" w:hAnsi="Arial" w:cs="Arial"/>
        </w:rPr>
      </w:pPr>
      <w:r w:rsidRPr="00661092">
        <w:rPr>
          <w:rFonts w:ascii="Arial" w:hAnsi="Arial" w:cs="Arial"/>
          <w:b/>
          <w:sz w:val="22"/>
          <w:szCs w:val="22"/>
        </w:rPr>
        <w:t>Sieć dróg objętych zimowym utrzymaniem może ulec zmianie w przypadku przejęcia</w:t>
      </w:r>
      <w:r w:rsidRPr="00A150FB">
        <w:rPr>
          <w:rFonts w:ascii="Arial" w:hAnsi="Arial" w:cs="Arial"/>
          <w:b/>
          <w:sz w:val="22"/>
          <w:szCs w:val="22"/>
        </w:rPr>
        <w:t xml:space="preserve"> lub przekazania drogi (odcinka drogi) w wyniku procedur administracyjnych przekazywania dróg pomiędzy Zarządcami bądź na skutek zawartych porozumień (umów) w sprawie zimowego utrzymania dróg lub oddania do użytkowania nowego odcinka drogi. </w:t>
      </w:r>
    </w:p>
    <w:p w14:paraId="42D1AB28" w14:textId="77777777" w:rsidR="0082467A" w:rsidRPr="00A150FB" w:rsidRDefault="0082467A">
      <w:pPr>
        <w:jc w:val="both"/>
        <w:rPr>
          <w:rFonts w:ascii="Arial" w:hAnsi="Arial" w:cs="Arial"/>
          <w:b/>
          <w:sz w:val="22"/>
          <w:szCs w:val="22"/>
        </w:rPr>
      </w:pPr>
    </w:p>
    <w:p w14:paraId="009FEB9C" w14:textId="77777777" w:rsidR="0082467A" w:rsidRPr="00A150FB" w:rsidRDefault="0082467A">
      <w:pPr>
        <w:jc w:val="both"/>
        <w:rPr>
          <w:rFonts w:ascii="Arial" w:hAnsi="Arial" w:cs="Arial"/>
        </w:rPr>
      </w:pPr>
      <w:r w:rsidRPr="00A150FB">
        <w:rPr>
          <w:rFonts w:ascii="Arial" w:hAnsi="Arial" w:cs="Arial"/>
          <w:b/>
          <w:sz w:val="22"/>
          <w:szCs w:val="22"/>
        </w:rPr>
        <w:t xml:space="preserve">Numeracja dróg i standardy </w:t>
      </w:r>
      <w:proofErr w:type="spellStart"/>
      <w:r w:rsidRPr="00A150FB">
        <w:rPr>
          <w:rFonts w:ascii="Arial" w:hAnsi="Arial" w:cs="Arial"/>
          <w:b/>
          <w:sz w:val="22"/>
          <w:szCs w:val="22"/>
        </w:rPr>
        <w:t>zud</w:t>
      </w:r>
      <w:proofErr w:type="spellEnd"/>
      <w:r w:rsidRPr="00A150FB">
        <w:rPr>
          <w:rFonts w:ascii="Arial" w:hAnsi="Arial" w:cs="Arial"/>
          <w:b/>
          <w:sz w:val="22"/>
          <w:szCs w:val="22"/>
        </w:rPr>
        <w:t xml:space="preserve"> mogą w trakcie trwania sezonu zimowego ulec zmianie.</w:t>
      </w:r>
    </w:p>
    <w:p w14:paraId="6532A1CB" w14:textId="77777777" w:rsidR="0082467A" w:rsidRPr="00A150FB" w:rsidRDefault="0082467A">
      <w:pPr>
        <w:pStyle w:val="Nagwek7"/>
        <w:jc w:val="center"/>
        <w:rPr>
          <w:rFonts w:ascii="Arial" w:hAnsi="Arial" w:cs="Arial"/>
        </w:rPr>
      </w:pPr>
      <w:r w:rsidRPr="00A150FB">
        <w:rPr>
          <w:rFonts w:ascii="Arial" w:hAnsi="Arial" w:cs="Arial"/>
          <w:b/>
          <w:sz w:val="28"/>
          <w:szCs w:val="28"/>
        </w:rPr>
        <w:t>WYKAZ DRÓG OBJĘTYCH ZIMOWYM UTRZYMANIEM</w:t>
      </w:r>
    </w:p>
    <w:p w14:paraId="6275D46B" w14:textId="39745132" w:rsidR="0082467A" w:rsidRPr="00A150FB" w:rsidRDefault="002201F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2467A" w:rsidRPr="00A150FB">
        <w:rPr>
          <w:rFonts w:ascii="Arial" w:hAnsi="Arial" w:cs="Arial"/>
        </w:rPr>
        <w:t xml:space="preserve"> K o l e j n o ś ć:</w:t>
      </w:r>
    </w:p>
    <w:tbl>
      <w:tblPr>
        <w:tblStyle w:val="Tabela-Profesjonalny"/>
        <w:tblW w:w="9288" w:type="dxa"/>
        <w:tblLayout w:type="fixed"/>
        <w:tblLook w:val="0020" w:firstRow="1" w:lastRow="0" w:firstColumn="0" w:lastColumn="0" w:noHBand="0" w:noVBand="0"/>
      </w:tblPr>
      <w:tblGrid>
        <w:gridCol w:w="701"/>
        <w:gridCol w:w="1418"/>
        <w:gridCol w:w="4540"/>
        <w:gridCol w:w="1296"/>
        <w:gridCol w:w="1333"/>
      </w:tblGrid>
      <w:tr w:rsidR="007838BB" w:rsidRPr="00A150FB" w14:paraId="264D759B" w14:textId="77777777" w:rsidTr="00B05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9"/>
        </w:trPr>
        <w:tc>
          <w:tcPr>
            <w:tcW w:w="701" w:type="dxa"/>
            <w:shd w:val="clear" w:color="auto" w:fill="auto"/>
          </w:tcPr>
          <w:p w14:paraId="5D62E762" w14:textId="77777777" w:rsidR="007838BB" w:rsidRPr="00A150FB" w:rsidRDefault="007838BB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L.p.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70083879" w14:textId="77777777" w:rsidR="007838BB" w:rsidRPr="00A150FB" w:rsidRDefault="007838BB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Nr</w:t>
            </w:r>
            <w:proofErr w:type="spellEnd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drogi</w:t>
            </w:r>
            <w:proofErr w:type="spellEnd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powiatowej</w:t>
            </w:r>
            <w:proofErr w:type="spellEnd"/>
          </w:p>
        </w:tc>
        <w:tc>
          <w:tcPr>
            <w:tcW w:w="4540" w:type="dxa"/>
            <w:shd w:val="clear" w:color="auto" w:fill="auto"/>
          </w:tcPr>
          <w:p w14:paraId="365384A0" w14:textId="1800C167" w:rsidR="007838BB" w:rsidRPr="00A150FB" w:rsidRDefault="007838B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96" w:type="dxa"/>
            <w:shd w:val="clear" w:color="auto" w:fill="auto"/>
          </w:tcPr>
          <w:p w14:paraId="3D13C8CA" w14:textId="77777777" w:rsidR="007838BB" w:rsidRPr="00A150FB" w:rsidRDefault="007838BB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Długość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3B0ABEFB" w14:textId="77777777" w:rsidR="007838BB" w:rsidRPr="00A150FB" w:rsidRDefault="007838BB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Miałowanie</w:t>
            </w:r>
            <w:proofErr w:type="spellEnd"/>
          </w:p>
        </w:tc>
      </w:tr>
      <w:tr w:rsidR="0082467A" w:rsidRPr="00A150FB" w14:paraId="0210CE8B" w14:textId="77777777" w:rsidTr="00B0565A">
        <w:trPr>
          <w:trHeight w:val="600"/>
        </w:trPr>
        <w:tc>
          <w:tcPr>
            <w:tcW w:w="701" w:type="dxa"/>
          </w:tcPr>
          <w:p w14:paraId="04A58DA9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</w:tcPr>
          <w:p w14:paraId="5E383168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1186K</w:t>
            </w:r>
          </w:p>
        </w:tc>
        <w:tc>
          <w:tcPr>
            <w:tcW w:w="4540" w:type="dxa"/>
          </w:tcPr>
          <w:p w14:paraId="2CCC58A5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Jelcza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Podmiejska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Wola</w:t>
            </w:r>
            <w:proofErr w:type="spellEnd"/>
          </w:p>
        </w:tc>
        <w:tc>
          <w:tcPr>
            <w:tcW w:w="1296" w:type="dxa"/>
          </w:tcPr>
          <w:p w14:paraId="36718111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13,80</w:t>
            </w:r>
          </w:p>
        </w:tc>
        <w:tc>
          <w:tcPr>
            <w:tcW w:w="1333" w:type="dxa"/>
          </w:tcPr>
          <w:p w14:paraId="3B713BD3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9,20</w:t>
            </w:r>
          </w:p>
        </w:tc>
      </w:tr>
      <w:tr w:rsidR="0082467A" w:rsidRPr="000F3C05" w14:paraId="228F1E3D" w14:textId="77777777" w:rsidTr="00B0565A">
        <w:trPr>
          <w:trHeight w:val="600"/>
        </w:trPr>
        <w:tc>
          <w:tcPr>
            <w:tcW w:w="701" w:type="dxa"/>
          </w:tcPr>
          <w:p w14:paraId="59D06982" w14:textId="77777777" w:rsidR="0082467A" w:rsidRPr="000F3C05" w:rsidRDefault="0082467A">
            <w:pPr>
              <w:spacing w:after="120"/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</w:tcPr>
          <w:p w14:paraId="2B6C9737" w14:textId="77777777" w:rsidR="0082467A" w:rsidRPr="000F3C05" w:rsidRDefault="0082467A">
            <w:pPr>
              <w:spacing w:after="120"/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  <w:lang w:val="en-US"/>
              </w:rPr>
              <w:t>1194K</w:t>
            </w:r>
          </w:p>
        </w:tc>
        <w:tc>
          <w:tcPr>
            <w:tcW w:w="4540" w:type="dxa"/>
          </w:tcPr>
          <w:p w14:paraId="7FF1F48A" w14:textId="77777777" w:rsidR="0082467A" w:rsidRPr="000F3C05" w:rsidRDefault="0082467A">
            <w:pPr>
              <w:spacing w:after="120"/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</w:rPr>
              <w:t xml:space="preserve">Gr. woj. Kozłów - Książ Wielki - Słaboszów, odc. gr. woj.– </w:t>
            </w:r>
            <w:proofErr w:type="spellStart"/>
            <w:r w:rsidRPr="000F3C05">
              <w:rPr>
                <w:rFonts w:ascii="Arial" w:hAnsi="Arial" w:cs="Arial"/>
                <w:sz w:val="20"/>
                <w:szCs w:val="20"/>
                <w:lang w:val="en-US"/>
              </w:rPr>
              <w:t>Kozłów</w:t>
            </w:r>
            <w:proofErr w:type="spellEnd"/>
            <w:r w:rsidRPr="000F3C05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F3C05">
              <w:rPr>
                <w:rFonts w:ascii="Arial" w:hAnsi="Arial" w:cs="Arial"/>
                <w:sz w:val="20"/>
                <w:szCs w:val="20"/>
                <w:lang w:val="en-US"/>
              </w:rPr>
              <w:t>Książ</w:t>
            </w:r>
            <w:proofErr w:type="spellEnd"/>
            <w:r w:rsidRPr="000F3C0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3C05">
              <w:rPr>
                <w:rFonts w:ascii="Arial" w:hAnsi="Arial" w:cs="Arial"/>
                <w:sz w:val="20"/>
                <w:szCs w:val="20"/>
                <w:lang w:val="en-US"/>
              </w:rPr>
              <w:t>Wie</w:t>
            </w:r>
            <w:r w:rsidRPr="000F3C05">
              <w:rPr>
                <w:rFonts w:ascii="Arial" w:hAnsi="Arial" w:cs="Arial"/>
                <w:strike/>
                <w:sz w:val="20"/>
                <w:szCs w:val="20"/>
                <w:lang w:val="en-US"/>
              </w:rPr>
              <w:t>lki</w:t>
            </w:r>
            <w:proofErr w:type="spellEnd"/>
          </w:p>
        </w:tc>
        <w:tc>
          <w:tcPr>
            <w:tcW w:w="1296" w:type="dxa"/>
          </w:tcPr>
          <w:p w14:paraId="003F50FE" w14:textId="77777777" w:rsidR="0082467A" w:rsidRPr="000F3C05" w:rsidRDefault="0082467A">
            <w:pPr>
              <w:spacing w:after="120"/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  <w:lang w:val="en-US"/>
              </w:rPr>
              <w:t>14,50</w:t>
            </w:r>
          </w:p>
        </w:tc>
        <w:tc>
          <w:tcPr>
            <w:tcW w:w="1333" w:type="dxa"/>
          </w:tcPr>
          <w:p w14:paraId="1812C152" w14:textId="77777777" w:rsidR="0082467A" w:rsidRPr="000F3C05" w:rsidRDefault="0082467A">
            <w:pPr>
              <w:spacing w:after="120"/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  <w:lang w:val="en-US"/>
              </w:rPr>
              <w:t>3,13</w:t>
            </w:r>
          </w:p>
        </w:tc>
      </w:tr>
      <w:tr w:rsidR="0082467A" w:rsidRPr="00A150FB" w14:paraId="5E075418" w14:textId="77777777" w:rsidTr="00B0565A">
        <w:trPr>
          <w:trHeight w:val="600"/>
        </w:trPr>
        <w:tc>
          <w:tcPr>
            <w:tcW w:w="701" w:type="dxa"/>
          </w:tcPr>
          <w:p w14:paraId="6787DBE3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</w:tcPr>
          <w:p w14:paraId="620B7BB0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1224K</w:t>
            </w:r>
          </w:p>
        </w:tc>
        <w:tc>
          <w:tcPr>
            <w:tcW w:w="4540" w:type="dxa"/>
          </w:tcPr>
          <w:p w14:paraId="6D95022D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Bukowska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Wola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Działoszyce</w:t>
            </w:r>
            <w:proofErr w:type="spellEnd"/>
          </w:p>
        </w:tc>
        <w:tc>
          <w:tcPr>
            <w:tcW w:w="1296" w:type="dxa"/>
          </w:tcPr>
          <w:p w14:paraId="08816021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19,00</w:t>
            </w:r>
          </w:p>
        </w:tc>
        <w:tc>
          <w:tcPr>
            <w:tcW w:w="1333" w:type="dxa"/>
          </w:tcPr>
          <w:p w14:paraId="66517521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5,35</w:t>
            </w:r>
          </w:p>
        </w:tc>
      </w:tr>
      <w:tr w:rsidR="0082467A" w:rsidRPr="00A150FB" w14:paraId="45F697EE" w14:textId="77777777" w:rsidTr="00B0565A">
        <w:trPr>
          <w:trHeight w:val="600"/>
        </w:trPr>
        <w:tc>
          <w:tcPr>
            <w:tcW w:w="701" w:type="dxa"/>
          </w:tcPr>
          <w:p w14:paraId="5A320624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14:paraId="4C2282B9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1172K</w:t>
            </w:r>
          </w:p>
        </w:tc>
        <w:tc>
          <w:tcPr>
            <w:tcW w:w="4540" w:type="dxa"/>
          </w:tcPr>
          <w:p w14:paraId="62FDBF68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Maków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Gołcza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Iwanowice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Zerwana</w:t>
            </w:r>
            <w:proofErr w:type="spellEnd"/>
          </w:p>
        </w:tc>
        <w:tc>
          <w:tcPr>
            <w:tcW w:w="1296" w:type="dxa"/>
          </w:tcPr>
          <w:p w14:paraId="3BA4EE92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11,70</w:t>
            </w:r>
          </w:p>
        </w:tc>
        <w:tc>
          <w:tcPr>
            <w:tcW w:w="1333" w:type="dxa"/>
          </w:tcPr>
          <w:p w14:paraId="41611F32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9,23</w:t>
            </w:r>
          </w:p>
        </w:tc>
      </w:tr>
      <w:tr w:rsidR="0082467A" w:rsidRPr="00A150FB" w14:paraId="7C0B3502" w14:textId="77777777" w:rsidTr="00B0565A">
        <w:trPr>
          <w:trHeight w:val="600"/>
        </w:trPr>
        <w:tc>
          <w:tcPr>
            <w:tcW w:w="701" w:type="dxa"/>
          </w:tcPr>
          <w:p w14:paraId="202F6C57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</w:tcPr>
          <w:p w14:paraId="565C0824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1211K</w:t>
            </w:r>
          </w:p>
        </w:tc>
        <w:tc>
          <w:tcPr>
            <w:tcW w:w="4540" w:type="dxa"/>
          </w:tcPr>
          <w:p w14:paraId="23B1324F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Ulica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Powstańców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296" w:type="dxa"/>
          </w:tcPr>
          <w:p w14:paraId="5FE3C362" w14:textId="5DEDE22B" w:rsidR="0082467A" w:rsidRPr="00A150FB" w:rsidRDefault="000C3031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82467A" w:rsidRPr="00A150FB">
              <w:rPr>
                <w:rFonts w:ascii="Arial" w:hAnsi="Arial" w:cs="Arial"/>
                <w:sz w:val="20"/>
                <w:szCs w:val="20"/>
                <w:lang w:val="en-US"/>
              </w:rPr>
              <w:t>,30</w:t>
            </w:r>
          </w:p>
        </w:tc>
        <w:tc>
          <w:tcPr>
            <w:tcW w:w="1333" w:type="dxa"/>
          </w:tcPr>
          <w:p w14:paraId="3FCB79C4" w14:textId="4F052D75" w:rsidR="0082467A" w:rsidRPr="00A150FB" w:rsidRDefault="000C3031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82467A" w:rsidRPr="00A150FB">
              <w:rPr>
                <w:rFonts w:ascii="Arial" w:hAnsi="Arial" w:cs="Arial"/>
                <w:sz w:val="20"/>
                <w:szCs w:val="20"/>
                <w:lang w:val="en-US"/>
              </w:rPr>
              <w:t>,30</w:t>
            </w:r>
          </w:p>
        </w:tc>
      </w:tr>
      <w:tr w:rsidR="0082467A" w:rsidRPr="00A150FB" w14:paraId="4B351D0E" w14:textId="77777777" w:rsidTr="00B0565A">
        <w:trPr>
          <w:trHeight w:val="600"/>
        </w:trPr>
        <w:tc>
          <w:tcPr>
            <w:tcW w:w="701" w:type="dxa"/>
          </w:tcPr>
          <w:p w14:paraId="54FD81A4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</w:tcPr>
          <w:p w14:paraId="1C634A6B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1239K</w:t>
            </w:r>
          </w:p>
        </w:tc>
        <w:tc>
          <w:tcPr>
            <w:tcW w:w="4540" w:type="dxa"/>
          </w:tcPr>
          <w:p w14:paraId="282ABC8B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Ulica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Kolejowa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</w:t>
            </w:r>
          </w:p>
        </w:tc>
        <w:tc>
          <w:tcPr>
            <w:tcW w:w="1296" w:type="dxa"/>
          </w:tcPr>
          <w:p w14:paraId="0A8FF9E4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0,70</w:t>
            </w:r>
          </w:p>
        </w:tc>
        <w:tc>
          <w:tcPr>
            <w:tcW w:w="1333" w:type="dxa"/>
          </w:tcPr>
          <w:p w14:paraId="507247B0" w14:textId="77777777" w:rsidR="0082467A" w:rsidRPr="00A150FB" w:rsidRDefault="0082467A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  <w:lang w:val="en-US"/>
              </w:rPr>
              <w:t>0,70</w:t>
            </w:r>
          </w:p>
        </w:tc>
      </w:tr>
      <w:tr w:rsidR="007838BB" w:rsidRPr="00A150FB" w14:paraId="1686FBA7" w14:textId="77777777" w:rsidTr="00B0565A">
        <w:trPr>
          <w:trHeight w:val="332"/>
        </w:trPr>
        <w:tc>
          <w:tcPr>
            <w:tcW w:w="701" w:type="dxa"/>
          </w:tcPr>
          <w:p w14:paraId="0BE5D1CB" w14:textId="77777777" w:rsidR="007838BB" w:rsidRPr="00A150FB" w:rsidRDefault="007838BB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</w:tcPr>
          <w:p w14:paraId="37B080C0" w14:textId="779AE23A" w:rsidR="007838BB" w:rsidRPr="00A150FB" w:rsidRDefault="007838BB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40" w:type="dxa"/>
          </w:tcPr>
          <w:p w14:paraId="09481780" w14:textId="77777777" w:rsidR="007838BB" w:rsidRPr="000F3C05" w:rsidRDefault="007838BB">
            <w:pPr>
              <w:spacing w:after="120"/>
              <w:rPr>
                <w:rFonts w:ascii="Arial" w:hAnsi="Arial" w:cs="Arial"/>
              </w:rPr>
            </w:pPr>
            <w:proofErr w:type="spellStart"/>
            <w:r w:rsidRPr="000F3C0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Razem</w:t>
            </w:r>
            <w:proofErr w:type="spellEnd"/>
            <w:r w:rsidRPr="000F3C0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1296" w:type="dxa"/>
          </w:tcPr>
          <w:p w14:paraId="2DBA437F" w14:textId="1F257625" w:rsidR="007838BB" w:rsidRPr="000F3C05" w:rsidRDefault="007838BB" w:rsidP="00AD6811">
            <w:pPr>
              <w:spacing w:after="120"/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6</w:t>
            </w:r>
            <w:r w:rsidR="00AD681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</w:t>
            </w:r>
            <w:r w:rsidRPr="000F3C0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,0</w:t>
            </w:r>
          </w:p>
        </w:tc>
        <w:tc>
          <w:tcPr>
            <w:tcW w:w="1333" w:type="dxa"/>
          </w:tcPr>
          <w:p w14:paraId="5DBC293D" w14:textId="188254D8" w:rsidR="007838BB" w:rsidRPr="00A150FB" w:rsidRDefault="00AD6811" w:rsidP="00AD6811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28</w:t>
            </w:r>
            <w:r w:rsidR="007838BB" w:rsidRPr="000F3C0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,9</w:t>
            </w:r>
          </w:p>
        </w:tc>
      </w:tr>
    </w:tbl>
    <w:p w14:paraId="5370FE1F" w14:textId="77777777" w:rsidR="0082467A" w:rsidRPr="00A150FB" w:rsidRDefault="0082467A">
      <w:pPr>
        <w:pStyle w:val="Legenda1"/>
        <w:rPr>
          <w:rFonts w:ascii="Arial" w:hAnsi="Arial" w:cs="Arial"/>
        </w:rPr>
      </w:pPr>
      <w:r w:rsidRPr="00A150FB">
        <w:rPr>
          <w:rFonts w:ascii="Arial" w:hAnsi="Arial" w:cs="Arial"/>
        </w:rPr>
        <w:tab/>
      </w:r>
      <w:r w:rsidRPr="00A150FB">
        <w:rPr>
          <w:rFonts w:ascii="Arial" w:hAnsi="Arial" w:cs="Arial"/>
        </w:rPr>
        <w:tab/>
      </w:r>
      <w:r w:rsidRPr="00A150FB">
        <w:rPr>
          <w:rFonts w:ascii="Arial" w:hAnsi="Arial" w:cs="Arial"/>
        </w:rPr>
        <w:tab/>
      </w:r>
      <w:r w:rsidRPr="00A150FB">
        <w:rPr>
          <w:rFonts w:ascii="Arial" w:hAnsi="Arial" w:cs="Arial"/>
        </w:rPr>
        <w:tab/>
      </w:r>
    </w:p>
    <w:p w14:paraId="30D1DDE7" w14:textId="5ECA49C1" w:rsidR="0082467A" w:rsidRPr="00A150FB" w:rsidRDefault="002201F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82467A" w:rsidRPr="00A150FB">
        <w:rPr>
          <w:rFonts w:ascii="Arial" w:hAnsi="Arial" w:cs="Arial"/>
        </w:rPr>
        <w:t xml:space="preserve">    K o l e j n o ś ć:</w:t>
      </w:r>
    </w:p>
    <w:tbl>
      <w:tblPr>
        <w:tblStyle w:val="Tabela-Profesjonalny"/>
        <w:tblW w:w="9288" w:type="dxa"/>
        <w:tblLayout w:type="fixed"/>
        <w:tblLook w:val="0020" w:firstRow="1" w:lastRow="0" w:firstColumn="0" w:lastColumn="0" w:noHBand="0" w:noVBand="0"/>
      </w:tblPr>
      <w:tblGrid>
        <w:gridCol w:w="701"/>
        <w:gridCol w:w="1418"/>
        <w:gridCol w:w="4566"/>
        <w:gridCol w:w="1274"/>
        <w:gridCol w:w="1329"/>
      </w:tblGrid>
      <w:tr w:rsidR="009A1E42" w:rsidRPr="00A150FB" w14:paraId="4A33081B" w14:textId="77777777" w:rsidTr="00B05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tcW w:w="701" w:type="dxa"/>
            <w:shd w:val="clear" w:color="auto" w:fill="auto"/>
          </w:tcPr>
          <w:p w14:paraId="7E3ABD4F" w14:textId="77777777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L.p.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5D4CB3A6" w14:textId="77777777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Nr</w:t>
            </w:r>
            <w:proofErr w:type="spellEnd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drogi</w:t>
            </w:r>
            <w:proofErr w:type="spellEnd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powiatowej</w:t>
            </w:r>
            <w:proofErr w:type="spellEnd"/>
          </w:p>
        </w:tc>
        <w:tc>
          <w:tcPr>
            <w:tcW w:w="4566" w:type="dxa"/>
            <w:shd w:val="clear" w:color="auto" w:fill="auto"/>
          </w:tcPr>
          <w:p w14:paraId="2E7D6A19" w14:textId="550C8B66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</w:tcPr>
          <w:p w14:paraId="1C5C183A" w14:textId="77777777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Długość</w:t>
            </w:r>
            <w:proofErr w:type="spellEnd"/>
          </w:p>
        </w:tc>
        <w:tc>
          <w:tcPr>
            <w:tcW w:w="1329" w:type="dxa"/>
            <w:shd w:val="clear" w:color="auto" w:fill="auto"/>
          </w:tcPr>
          <w:p w14:paraId="141A2611" w14:textId="77777777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Miałowanie</w:t>
            </w:r>
            <w:proofErr w:type="spellEnd"/>
          </w:p>
        </w:tc>
      </w:tr>
      <w:tr w:rsidR="0082467A" w:rsidRPr="00A150FB" w14:paraId="7DAA821F" w14:textId="77777777" w:rsidTr="00B0565A">
        <w:trPr>
          <w:trHeight w:val="600"/>
        </w:trPr>
        <w:tc>
          <w:tcPr>
            <w:tcW w:w="701" w:type="dxa"/>
          </w:tcPr>
          <w:p w14:paraId="22CADAE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5B3CF41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1198K</w:t>
            </w:r>
          </w:p>
        </w:tc>
        <w:tc>
          <w:tcPr>
            <w:tcW w:w="4566" w:type="dxa"/>
          </w:tcPr>
          <w:p w14:paraId="4C6CC8D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Mierzawa – Sędziszów -  Kozłów, odc. Wierzbica – Kozłów</w:t>
            </w:r>
          </w:p>
        </w:tc>
        <w:tc>
          <w:tcPr>
            <w:tcW w:w="1274" w:type="dxa"/>
          </w:tcPr>
          <w:p w14:paraId="046263B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  <w:tc>
          <w:tcPr>
            <w:tcW w:w="1329" w:type="dxa"/>
          </w:tcPr>
          <w:p w14:paraId="4D98E58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1,35</w:t>
            </w:r>
          </w:p>
        </w:tc>
      </w:tr>
      <w:tr w:rsidR="0082467A" w:rsidRPr="00A150FB" w14:paraId="4B12A63D" w14:textId="77777777" w:rsidTr="00B0565A">
        <w:trPr>
          <w:trHeight w:val="600"/>
        </w:trPr>
        <w:tc>
          <w:tcPr>
            <w:tcW w:w="701" w:type="dxa"/>
          </w:tcPr>
          <w:p w14:paraId="114ED8C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18DFD59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1211K</w:t>
            </w:r>
          </w:p>
        </w:tc>
        <w:tc>
          <w:tcPr>
            <w:tcW w:w="4566" w:type="dxa"/>
          </w:tcPr>
          <w:p w14:paraId="5E10CBC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Miechów (ul. Powstańców) -  Zielenice</w:t>
            </w:r>
          </w:p>
        </w:tc>
        <w:tc>
          <w:tcPr>
            <w:tcW w:w="1274" w:type="dxa"/>
          </w:tcPr>
          <w:p w14:paraId="456682A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12,60</w:t>
            </w:r>
          </w:p>
        </w:tc>
        <w:tc>
          <w:tcPr>
            <w:tcW w:w="1329" w:type="dxa"/>
          </w:tcPr>
          <w:p w14:paraId="08AF606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4,30</w:t>
            </w:r>
          </w:p>
        </w:tc>
      </w:tr>
      <w:tr w:rsidR="0082467A" w:rsidRPr="00A150FB" w14:paraId="3C9CB153" w14:textId="77777777" w:rsidTr="00B0565A">
        <w:trPr>
          <w:trHeight w:val="600"/>
        </w:trPr>
        <w:tc>
          <w:tcPr>
            <w:tcW w:w="701" w:type="dxa"/>
          </w:tcPr>
          <w:p w14:paraId="258042E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44949D5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1204K</w:t>
            </w:r>
          </w:p>
        </w:tc>
        <w:tc>
          <w:tcPr>
            <w:tcW w:w="4566" w:type="dxa"/>
          </w:tcPr>
          <w:p w14:paraId="14642C1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Gołcza – Rzeżuśnia - Jaksice</w:t>
            </w:r>
          </w:p>
        </w:tc>
        <w:tc>
          <w:tcPr>
            <w:tcW w:w="1274" w:type="dxa"/>
          </w:tcPr>
          <w:p w14:paraId="61FCCF1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5,35</w:t>
            </w:r>
          </w:p>
        </w:tc>
        <w:tc>
          <w:tcPr>
            <w:tcW w:w="1329" w:type="dxa"/>
          </w:tcPr>
          <w:p w14:paraId="3AA08F0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1,25</w:t>
            </w:r>
          </w:p>
        </w:tc>
      </w:tr>
      <w:tr w:rsidR="0082467A" w:rsidRPr="00A150FB" w14:paraId="5F301FF6" w14:textId="77777777" w:rsidTr="00B0565A">
        <w:trPr>
          <w:trHeight w:val="600"/>
        </w:trPr>
        <w:tc>
          <w:tcPr>
            <w:tcW w:w="701" w:type="dxa"/>
          </w:tcPr>
          <w:p w14:paraId="624BA18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0A81ADB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1182K</w:t>
            </w:r>
          </w:p>
        </w:tc>
        <w:tc>
          <w:tcPr>
            <w:tcW w:w="4566" w:type="dxa"/>
          </w:tcPr>
          <w:p w14:paraId="2BF1F2E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Bryzdzyń – Tunel – Miechów, odc.  Kamionka -Tunel - Miechów</w:t>
            </w:r>
          </w:p>
        </w:tc>
        <w:tc>
          <w:tcPr>
            <w:tcW w:w="1274" w:type="dxa"/>
          </w:tcPr>
          <w:p w14:paraId="7BFFCB2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11,80</w:t>
            </w:r>
          </w:p>
        </w:tc>
        <w:tc>
          <w:tcPr>
            <w:tcW w:w="1329" w:type="dxa"/>
          </w:tcPr>
          <w:p w14:paraId="1F21651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5,70</w:t>
            </w:r>
          </w:p>
        </w:tc>
      </w:tr>
      <w:tr w:rsidR="0082467A" w:rsidRPr="00A150FB" w14:paraId="6DD1A9CB" w14:textId="77777777" w:rsidTr="00B0565A">
        <w:trPr>
          <w:trHeight w:val="600"/>
        </w:trPr>
        <w:tc>
          <w:tcPr>
            <w:tcW w:w="701" w:type="dxa"/>
          </w:tcPr>
          <w:p w14:paraId="5446FCD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425E306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1193K</w:t>
            </w:r>
          </w:p>
        </w:tc>
        <w:tc>
          <w:tcPr>
            <w:tcW w:w="4566" w:type="dxa"/>
          </w:tcPr>
          <w:p w14:paraId="32739BA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Chrapy – Przybysławice – Książ Wielki, odc. Przybysławice - Książ Wielki</w:t>
            </w:r>
          </w:p>
        </w:tc>
        <w:tc>
          <w:tcPr>
            <w:tcW w:w="1274" w:type="dxa"/>
          </w:tcPr>
          <w:p w14:paraId="18277DB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5,90</w:t>
            </w:r>
          </w:p>
        </w:tc>
        <w:tc>
          <w:tcPr>
            <w:tcW w:w="1329" w:type="dxa"/>
          </w:tcPr>
          <w:p w14:paraId="3E0F58E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2,45</w:t>
            </w:r>
          </w:p>
        </w:tc>
      </w:tr>
      <w:tr w:rsidR="0082467A" w:rsidRPr="00A150FB" w14:paraId="4BD07A1D" w14:textId="77777777" w:rsidTr="00B0565A">
        <w:trPr>
          <w:trHeight w:val="600"/>
        </w:trPr>
        <w:tc>
          <w:tcPr>
            <w:tcW w:w="701" w:type="dxa"/>
          </w:tcPr>
          <w:p w14:paraId="1F6BCCD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059DB31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1183K</w:t>
            </w:r>
          </w:p>
        </w:tc>
        <w:tc>
          <w:tcPr>
            <w:tcW w:w="4566" w:type="dxa"/>
          </w:tcPr>
          <w:p w14:paraId="0DEB42A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Kozłów – Przybysławice – Łazy, odc. Kozłów  -  Przybysławice</w:t>
            </w:r>
          </w:p>
        </w:tc>
        <w:tc>
          <w:tcPr>
            <w:tcW w:w="1274" w:type="dxa"/>
          </w:tcPr>
          <w:p w14:paraId="1569ED3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7,50</w:t>
            </w:r>
          </w:p>
        </w:tc>
        <w:tc>
          <w:tcPr>
            <w:tcW w:w="1329" w:type="dxa"/>
          </w:tcPr>
          <w:p w14:paraId="1BBD64C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1,75</w:t>
            </w:r>
          </w:p>
        </w:tc>
      </w:tr>
      <w:tr w:rsidR="0082467A" w:rsidRPr="00A150FB" w14:paraId="74E186E4" w14:textId="77777777" w:rsidTr="00B0565A">
        <w:trPr>
          <w:trHeight w:val="600"/>
        </w:trPr>
        <w:tc>
          <w:tcPr>
            <w:tcW w:w="701" w:type="dxa"/>
          </w:tcPr>
          <w:p w14:paraId="17E9977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7765279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1180K</w:t>
            </w:r>
          </w:p>
        </w:tc>
        <w:tc>
          <w:tcPr>
            <w:tcW w:w="4566" w:type="dxa"/>
          </w:tcPr>
          <w:p w14:paraId="7EABD65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Kozłów  - Kępie -  Charsznica</w:t>
            </w:r>
          </w:p>
        </w:tc>
        <w:tc>
          <w:tcPr>
            <w:tcW w:w="1274" w:type="dxa"/>
          </w:tcPr>
          <w:p w14:paraId="214BB52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14,30</w:t>
            </w:r>
          </w:p>
        </w:tc>
        <w:tc>
          <w:tcPr>
            <w:tcW w:w="1329" w:type="dxa"/>
          </w:tcPr>
          <w:p w14:paraId="7072883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8,05</w:t>
            </w:r>
          </w:p>
        </w:tc>
      </w:tr>
      <w:tr w:rsidR="0082467A" w:rsidRPr="00A150FB" w14:paraId="5EB8DF3C" w14:textId="77777777" w:rsidTr="00B0565A">
        <w:trPr>
          <w:trHeight w:val="600"/>
        </w:trPr>
        <w:tc>
          <w:tcPr>
            <w:tcW w:w="701" w:type="dxa"/>
          </w:tcPr>
          <w:p w14:paraId="0B00C70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37E0F8B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1199K</w:t>
            </w:r>
          </w:p>
        </w:tc>
        <w:tc>
          <w:tcPr>
            <w:tcW w:w="4566" w:type="dxa"/>
          </w:tcPr>
          <w:p w14:paraId="4CB1764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Wierzbica  -  Książ Wielki</w:t>
            </w:r>
          </w:p>
        </w:tc>
        <w:tc>
          <w:tcPr>
            <w:tcW w:w="1274" w:type="dxa"/>
          </w:tcPr>
          <w:p w14:paraId="4F12F1F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9,20</w:t>
            </w:r>
          </w:p>
        </w:tc>
        <w:tc>
          <w:tcPr>
            <w:tcW w:w="1329" w:type="dxa"/>
          </w:tcPr>
          <w:p w14:paraId="24DA1DE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82467A" w:rsidRPr="00A150FB" w14:paraId="39C60055" w14:textId="77777777" w:rsidTr="00B0565A">
        <w:trPr>
          <w:trHeight w:val="600"/>
        </w:trPr>
        <w:tc>
          <w:tcPr>
            <w:tcW w:w="701" w:type="dxa"/>
          </w:tcPr>
          <w:p w14:paraId="7558D7D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14:paraId="6C5E15A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1194K</w:t>
            </w:r>
          </w:p>
        </w:tc>
        <w:tc>
          <w:tcPr>
            <w:tcW w:w="4566" w:type="dxa"/>
          </w:tcPr>
          <w:p w14:paraId="70723FF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Gr. woj. – Kozłów – Książ Wielki – Słaboszów, odc. Książ Wielki  -  Słaboszów</w:t>
            </w:r>
          </w:p>
        </w:tc>
        <w:tc>
          <w:tcPr>
            <w:tcW w:w="1274" w:type="dxa"/>
          </w:tcPr>
          <w:p w14:paraId="6A0D213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12,20</w:t>
            </w:r>
          </w:p>
        </w:tc>
        <w:tc>
          <w:tcPr>
            <w:tcW w:w="1329" w:type="dxa"/>
          </w:tcPr>
          <w:p w14:paraId="14C08BF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5,70</w:t>
            </w:r>
          </w:p>
        </w:tc>
      </w:tr>
      <w:tr w:rsidR="0082467A" w:rsidRPr="00A150FB" w14:paraId="191354C6" w14:textId="77777777" w:rsidTr="00B0565A">
        <w:trPr>
          <w:trHeight w:val="600"/>
        </w:trPr>
        <w:tc>
          <w:tcPr>
            <w:tcW w:w="701" w:type="dxa"/>
          </w:tcPr>
          <w:p w14:paraId="7C079DE8" w14:textId="77777777" w:rsidR="0082467A" w:rsidRPr="000F3C05" w:rsidRDefault="0082467A">
            <w:pPr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B41D61A" w14:textId="77777777" w:rsidR="0082467A" w:rsidRPr="000F3C05" w:rsidRDefault="0082467A">
            <w:pPr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</w:rPr>
              <w:t>1217K</w:t>
            </w:r>
          </w:p>
        </w:tc>
        <w:tc>
          <w:tcPr>
            <w:tcW w:w="4566" w:type="dxa"/>
          </w:tcPr>
          <w:p w14:paraId="37BF70FF" w14:textId="77777777" w:rsidR="0082467A" w:rsidRPr="000F3C05" w:rsidRDefault="0082467A">
            <w:pPr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</w:rPr>
              <w:t>Książ Wielki - Książ Mały - Moczydło</w:t>
            </w:r>
          </w:p>
        </w:tc>
        <w:tc>
          <w:tcPr>
            <w:tcW w:w="1274" w:type="dxa"/>
          </w:tcPr>
          <w:p w14:paraId="465EC067" w14:textId="77777777" w:rsidR="0082467A" w:rsidRPr="000F3C05" w:rsidRDefault="0082467A">
            <w:pPr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</w:rPr>
              <w:t>11,40</w:t>
            </w:r>
          </w:p>
        </w:tc>
        <w:tc>
          <w:tcPr>
            <w:tcW w:w="1329" w:type="dxa"/>
          </w:tcPr>
          <w:p w14:paraId="3C07FA1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sz w:val="20"/>
                <w:szCs w:val="20"/>
              </w:rPr>
              <w:t>5,10</w:t>
            </w:r>
          </w:p>
        </w:tc>
      </w:tr>
      <w:tr w:rsidR="0082467A" w:rsidRPr="00A150FB" w14:paraId="3A15DB5B" w14:textId="77777777" w:rsidTr="00B0565A">
        <w:trPr>
          <w:trHeight w:val="600"/>
        </w:trPr>
        <w:tc>
          <w:tcPr>
            <w:tcW w:w="701" w:type="dxa"/>
          </w:tcPr>
          <w:p w14:paraId="15A7FDC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14:paraId="68BFB0E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1219K</w:t>
            </w:r>
          </w:p>
        </w:tc>
        <w:tc>
          <w:tcPr>
            <w:tcW w:w="4566" w:type="dxa"/>
          </w:tcPr>
          <w:p w14:paraId="1CF37B0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Książ Mały – Zaryszyn – Nawarzyce, odc.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Ksiąz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 Wielki - Książ Mały</w:t>
            </w:r>
          </w:p>
        </w:tc>
        <w:tc>
          <w:tcPr>
            <w:tcW w:w="1274" w:type="dxa"/>
          </w:tcPr>
          <w:p w14:paraId="43C4340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1,10</w:t>
            </w:r>
          </w:p>
        </w:tc>
        <w:tc>
          <w:tcPr>
            <w:tcW w:w="1329" w:type="dxa"/>
          </w:tcPr>
          <w:p w14:paraId="590BF07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82467A" w:rsidRPr="00A150FB" w14:paraId="59188546" w14:textId="77777777" w:rsidTr="00B0565A">
        <w:trPr>
          <w:trHeight w:val="600"/>
        </w:trPr>
        <w:tc>
          <w:tcPr>
            <w:tcW w:w="701" w:type="dxa"/>
          </w:tcPr>
          <w:p w14:paraId="738CF3C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14:paraId="0170B1E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1205K</w:t>
            </w:r>
          </w:p>
        </w:tc>
        <w:tc>
          <w:tcPr>
            <w:tcW w:w="4566" w:type="dxa"/>
          </w:tcPr>
          <w:p w14:paraId="5B6481A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Celiny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Przesławickie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 - Przesławice – Wielki Dół – Kalina Rędziny, odc. Kalina Rędziny - Wielki Dół</w:t>
            </w:r>
          </w:p>
        </w:tc>
        <w:tc>
          <w:tcPr>
            <w:tcW w:w="1274" w:type="dxa"/>
          </w:tcPr>
          <w:p w14:paraId="39CF45C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8,90</w:t>
            </w:r>
          </w:p>
        </w:tc>
        <w:tc>
          <w:tcPr>
            <w:tcW w:w="1329" w:type="dxa"/>
          </w:tcPr>
          <w:p w14:paraId="5FB5B61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</w:tr>
      <w:tr w:rsidR="0082467A" w:rsidRPr="00A150FB" w14:paraId="519ACEAB" w14:textId="77777777" w:rsidTr="00B0565A">
        <w:trPr>
          <w:trHeight w:val="600"/>
        </w:trPr>
        <w:tc>
          <w:tcPr>
            <w:tcW w:w="701" w:type="dxa"/>
          </w:tcPr>
          <w:p w14:paraId="1CBDA93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14:paraId="33128F0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1235K</w:t>
            </w:r>
          </w:p>
        </w:tc>
        <w:tc>
          <w:tcPr>
            <w:tcW w:w="4566" w:type="dxa"/>
          </w:tcPr>
          <w:p w14:paraId="6A06FCA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Racławice -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Wrocimowice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 – Radziemice - Skrzeszowice, odc. Racławice  - Janowiczki</w:t>
            </w:r>
          </w:p>
        </w:tc>
        <w:tc>
          <w:tcPr>
            <w:tcW w:w="1274" w:type="dxa"/>
          </w:tcPr>
          <w:p w14:paraId="29167F9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329" w:type="dxa"/>
          </w:tcPr>
          <w:p w14:paraId="5F2961D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82467A" w:rsidRPr="00A150FB" w14:paraId="1517559A" w14:textId="77777777" w:rsidTr="00B0565A">
        <w:trPr>
          <w:trHeight w:val="600"/>
        </w:trPr>
        <w:tc>
          <w:tcPr>
            <w:tcW w:w="701" w:type="dxa"/>
          </w:tcPr>
          <w:p w14:paraId="3AF748F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14:paraId="3BB80E1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1153K</w:t>
            </w:r>
          </w:p>
        </w:tc>
        <w:tc>
          <w:tcPr>
            <w:tcW w:w="4566" w:type="dxa"/>
          </w:tcPr>
          <w:p w14:paraId="1F007B3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Poręba Górna – Budzyń – Gołcza, odc. Budzyń – Buk – Gołcza</w:t>
            </w:r>
          </w:p>
        </w:tc>
        <w:tc>
          <w:tcPr>
            <w:tcW w:w="1274" w:type="dxa"/>
          </w:tcPr>
          <w:p w14:paraId="7082D88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7,80</w:t>
            </w:r>
          </w:p>
        </w:tc>
        <w:tc>
          <w:tcPr>
            <w:tcW w:w="1329" w:type="dxa"/>
          </w:tcPr>
          <w:p w14:paraId="66BA533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4,35</w:t>
            </w:r>
          </w:p>
        </w:tc>
      </w:tr>
      <w:tr w:rsidR="0082467A" w:rsidRPr="00A150FB" w14:paraId="41E3D994" w14:textId="77777777" w:rsidTr="00B0565A">
        <w:trPr>
          <w:trHeight w:val="600"/>
        </w:trPr>
        <w:tc>
          <w:tcPr>
            <w:tcW w:w="701" w:type="dxa"/>
          </w:tcPr>
          <w:p w14:paraId="3B3BA8A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14:paraId="7AC1A88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1196K</w:t>
            </w:r>
          </w:p>
        </w:tc>
        <w:tc>
          <w:tcPr>
            <w:tcW w:w="4566" w:type="dxa"/>
          </w:tcPr>
          <w:p w14:paraId="726AC35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Koryczany  - Marcinowice</w:t>
            </w:r>
          </w:p>
        </w:tc>
        <w:tc>
          <w:tcPr>
            <w:tcW w:w="1274" w:type="dxa"/>
          </w:tcPr>
          <w:p w14:paraId="04D4D65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5,40</w:t>
            </w:r>
          </w:p>
        </w:tc>
        <w:tc>
          <w:tcPr>
            <w:tcW w:w="1329" w:type="dxa"/>
          </w:tcPr>
          <w:p w14:paraId="742EC90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0,80</w:t>
            </w:r>
          </w:p>
        </w:tc>
      </w:tr>
      <w:tr w:rsidR="0082467A" w:rsidRPr="00A150FB" w14:paraId="57A055A6" w14:textId="77777777" w:rsidTr="00B0565A">
        <w:trPr>
          <w:trHeight w:val="600"/>
        </w:trPr>
        <w:tc>
          <w:tcPr>
            <w:tcW w:w="701" w:type="dxa"/>
          </w:tcPr>
          <w:p w14:paraId="5D1EE54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14:paraId="054F68F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1216K</w:t>
            </w:r>
          </w:p>
        </w:tc>
        <w:tc>
          <w:tcPr>
            <w:tcW w:w="4566" w:type="dxa"/>
          </w:tcPr>
          <w:p w14:paraId="527B2CE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Kowalów Dolny - Wodacz - Moczydło</w:t>
            </w:r>
          </w:p>
        </w:tc>
        <w:tc>
          <w:tcPr>
            <w:tcW w:w="1274" w:type="dxa"/>
          </w:tcPr>
          <w:p w14:paraId="5A75FA2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1329" w:type="dxa"/>
          </w:tcPr>
          <w:p w14:paraId="7B0A5D0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</w:tr>
      <w:tr w:rsidR="0082467A" w:rsidRPr="00A150FB" w14:paraId="1C7EE55F" w14:textId="77777777" w:rsidTr="00B0565A">
        <w:trPr>
          <w:trHeight w:val="600"/>
        </w:trPr>
        <w:tc>
          <w:tcPr>
            <w:tcW w:w="701" w:type="dxa"/>
          </w:tcPr>
          <w:p w14:paraId="3D02957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18" w:type="dxa"/>
          </w:tcPr>
          <w:p w14:paraId="272C35F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1237K</w:t>
            </w:r>
          </w:p>
        </w:tc>
        <w:tc>
          <w:tcPr>
            <w:tcW w:w="4566" w:type="dxa"/>
          </w:tcPr>
          <w:p w14:paraId="661E3E3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Głupczów – Winiary</w:t>
            </w:r>
          </w:p>
        </w:tc>
        <w:tc>
          <w:tcPr>
            <w:tcW w:w="1274" w:type="dxa"/>
          </w:tcPr>
          <w:p w14:paraId="31465BE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1,83</w:t>
            </w:r>
          </w:p>
        </w:tc>
        <w:tc>
          <w:tcPr>
            <w:tcW w:w="1329" w:type="dxa"/>
          </w:tcPr>
          <w:p w14:paraId="7340EAD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1,45</w:t>
            </w:r>
          </w:p>
        </w:tc>
      </w:tr>
      <w:tr w:rsidR="0082467A" w:rsidRPr="00A150FB" w14:paraId="756C1065" w14:textId="77777777" w:rsidTr="00B0565A">
        <w:trPr>
          <w:trHeight w:val="600"/>
        </w:trPr>
        <w:tc>
          <w:tcPr>
            <w:tcW w:w="701" w:type="dxa"/>
          </w:tcPr>
          <w:p w14:paraId="4B32334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18" w:type="dxa"/>
          </w:tcPr>
          <w:p w14:paraId="5FE5BC0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1239K</w:t>
            </w:r>
          </w:p>
        </w:tc>
        <w:tc>
          <w:tcPr>
            <w:tcW w:w="4566" w:type="dxa"/>
          </w:tcPr>
          <w:p w14:paraId="0B6B29D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"DW 783- BISKUPICE - JAKSICE - KAMIEŃCZYCE- MIECHÓW (ul. Kolejowa) odc. Komorów - Jaksice"</w:t>
            </w:r>
          </w:p>
        </w:tc>
        <w:tc>
          <w:tcPr>
            <w:tcW w:w="1274" w:type="dxa"/>
          </w:tcPr>
          <w:p w14:paraId="2930FA0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3,56</w:t>
            </w:r>
          </w:p>
        </w:tc>
        <w:tc>
          <w:tcPr>
            <w:tcW w:w="1329" w:type="dxa"/>
          </w:tcPr>
          <w:p w14:paraId="56F44E4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9A1E42" w:rsidRPr="00A150FB" w14:paraId="4292F61A" w14:textId="77777777" w:rsidTr="00B0565A">
        <w:trPr>
          <w:trHeight w:val="388"/>
        </w:trPr>
        <w:tc>
          <w:tcPr>
            <w:tcW w:w="701" w:type="dxa"/>
          </w:tcPr>
          <w:p w14:paraId="5469642E" w14:textId="6EE25F65" w:rsidR="009A1E42" w:rsidRPr="00A150FB" w:rsidRDefault="009A1E42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A3519F7" w14:textId="77777777" w:rsidR="009A1E42" w:rsidRPr="00A150FB" w:rsidRDefault="009A1E42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66" w:type="dxa"/>
          </w:tcPr>
          <w:p w14:paraId="4DBDF6A4" w14:textId="7E769EAB" w:rsidR="009A1E42" w:rsidRPr="00A150FB" w:rsidRDefault="009A1E42">
            <w:pPr>
              <w:spacing w:after="120"/>
              <w:rPr>
                <w:rFonts w:ascii="Arial" w:hAnsi="Arial" w:cs="Arial"/>
              </w:rPr>
            </w:pPr>
            <w:r w:rsidRPr="009A1E42">
              <w:rPr>
                <w:rFonts w:ascii="Arial" w:hAnsi="Arial" w:cs="Arial"/>
              </w:rPr>
              <w:t>Razem:</w:t>
            </w:r>
          </w:p>
        </w:tc>
        <w:tc>
          <w:tcPr>
            <w:tcW w:w="1274" w:type="dxa"/>
          </w:tcPr>
          <w:p w14:paraId="0BABC67A" w14:textId="77777777" w:rsidR="009A1E42" w:rsidRPr="00A150FB" w:rsidRDefault="009A1E42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125,9</w:t>
            </w:r>
          </w:p>
        </w:tc>
        <w:tc>
          <w:tcPr>
            <w:tcW w:w="1329" w:type="dxa"/>
          </w:tcPr>
          <w:p w14:paraId="57E9E214" w14:textId="77777777" w:rsidR="009A1E42" w:rsidRPr="00A150FB" w:rsidRDefault="009A1E42">
            <w:pPr>
              <w:spacing w:after="120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50,5</w:t>
            </w:r>
          </w:p>
        </w:tc>
      </w:tr>
    </w:tbl>
    <w:p w14:paraId="1AF81F4F" w14:textId="77777777" w:rsidR="0082467A" w:rsidRPr="00A150FB" w:rsidRDefault="0082467A">
      <w:pPr>
        <w:pStyle w:val="Tekstpodstawowyzwciciem1"/>
        <w:ind w:firstLine="0"/>
        <w:rPr>
          <w:rFonts w:ascii="Arial" w:hAnsi="Arial" w:cs="Arial"/>
        </w:rPr>
      </w:pPr>
      <w:r w:rsidRPr="00A150FB">
        <w:rPr>
          <w:rFonts w:ascii="Arial" w:hAnsi="Arial" w:cs="Arial"/>
          <w:b/>
          <w:sz w:val="24"/>
          <w:szCs w:val="24"/>
        </w:rPr>
        <w:tab/>
      </w:r>
      <w:r w:rsidRPr="00A150FB">
        <w:rPr>
          <w:rFonts w:ascii="Arial" w:hAnsi="Arial" w:cs="Arial"/>
          <w:b/>
          <w:sz w:val="24"/>
          <w:szCs w:val="24"/>
        </w:rPr>
        <w:tab/>
      </w:r>
      <w:r w:rsidRPr="00A150FB">
        <w:rPr>
          <w:rFonts w:ascii="Arial" w:hAnsi="Arial" w:cs="Arial"/>
          <w:b/>
          <w:sz w:val="24"/>
          <w:szCs w:val="24"/>
        </w:rPr>
        <w:tab/>
      </w:r>
      <w:r w:rsidRPr="00A150FB">
        <w:rPr>
          <w:rFonts w:ascii="Arial" w:hAnsi="Arial" w:cs="Arial"/>
          <w:b/>
          <w:sz w:val="24"/>
          <w:szCs w:val="24"/>
        </w:rPr>
        <w:tab/>
      </w:r>
    </w:p>
    <w:p w14:paraId="3BD5E7B3" w14:textId="69489951" w:rsidR="0082467A" w:rsidRPr="00A150FB" w:rsidRDefault="002201F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2467A" w:rsidRPr="00A150FB">
        <w:rPr>
          <w:rFonts w:ascii="Arial" w:hAnsi="Arial" w:cs="Arial"/>
        </w:rPr>
        <w:t xml:space="preserve">    K o l e j n o ś ć</w:t>
      </w:r>
    </w:p>
    <w:tbl>
      <w:tblPr>
        <w:tblStyle w:val="Tabela-Profesjonalny"/>
        <w:tblW w:w="9288" w:type="dxa"/>
        <w:tblLayout w:type="fixed"/>
        <w:tblLook w:val="0020" w:firstRow="1" w:lastRow="0" w:firstColumn="0" w:lastColumn="0" w:noHBand="0" w:noVBand="0"/>
      </w:tblPr>
      <w:tblGrid>
        <w:gridCol w:w="843"/>
        <w:gridCol w:w="1276"/>
        <w:gridCol w:w="4543"/>
        <w:gridCol w:w="1293"/>
        <w:gridCol w:w="1333"/>
      </w:tblGrid>
      <w:tr w:rsidR="009A1E42" w:rsidRPr="00A150FB" w14:paraId="43F6788B" w14:textId="77777777" w:rsidTr="00B05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tcW w:w="843" w:type="dxa"/>
            <w:shd w:val="clear" w:color="auto" w:fill="auto"/>
          </w:tcPr>
          <w:p w14:paraId="18269B3E" w14:textId="77777777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L.p.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65196DA" w14:textId="77777777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Nr</w:t>
            </w:r>
            <w:proofErr w:type="spellEnd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drogi</w:t>
            </w:r>
            <w:proofErr w:type="spellEnd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powiatowej</w:t>
            </w:r>
            <w:proofErr w:type="spellEnd"/>
          </w:p>
        </w:tc>
        <w:tc>
          <w:tcPr>
            <w:tcW w:w="4543" w:type="dxa"/>
            <w:shd w:val="clear" w:color="auto" w:fill="auto"/>
          </w:tcPr>
          <w:p w14:paraId="1C1E4B81" w14:textId="3ADB9E38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  <w:shd w:val="clear" w:color="auto" w:fill="auto"/>
          </w:tcPr>
          <w:p w14:paraId="51434D42" w14:textId="77777777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Długość</w:t>
            </w:r>
            <w:proofErr w:type="spellEnd"/>
          </w:p>
        </w:tc>
        <w:tc>
          <w:tcPr>
            <w:tcW w:w="1333" w:type="dxa"/>
            <w:shd w:val="clear" w:color="auto" w:fill="auto"/>
          </w:tcPr>
          <w:p w14:paraId="1DF7BC10" w14:textId="77777777" w:rsidR="009A1E42" w:rsidRPr="00A150FB" w:rsidRDefault="009A1E42">
            <w:pPr>
              <w:spacing w:after="120"/>
              <w:jc w:val="center"/>
              <w:rPr>
                <w:rFonts w:ascii="Arial" w:hAnsi="Arial" w:cs="Arial"/>
              </w:rPr>
            </w:pPr>
            <w:proofErr w:type="spellStart"/>
            <w:r w:rsidRPr="00A150FB"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  <w:t>Miałowanie</w:t>
            </w:r>
            <w:proofErr w:type="spellEnd"/>
          </w:p>
        </w:tc>
      </w:tr>
      <w:tr w:rsidR="0082467A" w:rsidRPr="00A150FB" w14:paraId="2875F42B" w14:textId="77777777" w:rsidTr="00B0565A">
        <w:trPr>
          <w:trHeight w:val="600"/>
        </w:trPr>
        <w:tc>
          <w:tcPr>
            <w:tcW w:w="843" w:type="dxa"/>
          </w:tcPr>
          <w:p w14:paraId="617B585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3F803E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1198K</w:t>
            </w:r>
          </w:p>
        </w:tc>
        <w:tc>
          <w:tcPr>
            <w:tcW w:w="4543" w:type="dxa"/>
          </w:tcPr>
          <w:p w14:paraId="6CB98A2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Mierzawa – Sędziszów – Kozłów, odc. Gr. woj. - Wierzbica</w:t>
            </w:r>
          </w:p>
        </w:tc>
        <w:tc>
          <w:tcPr>
            <w:tcW w:w="1293" w:type="dxa"/>
          </w:tcPr>
          <w:p w14:paraId="24F5FBF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0,80</w:t>
            </w:r>
          </w:p>
        </w:tc>
        <w:tc>
          <w:tcPr>
            <w:tcW w:w="1333" w:type="dxa"/>
          </w:tcPr>
          <w:p w14:paraId="0BCF3D7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</w:tr>
      <w:tr w:rsidR="0082467A" w:rsidRPr="00A150FB" w14:paraId="43A8FBAB" w14:textId="77777777" w:rsidTr="00B0565A">
        <w:trPr>
          <w:trHeight w:val="600"/>
        </w:trPr>
        <w:tc>
          <w:tcPr>
            <w:tcW w:w="843" w:type="dxa"/>
          </w:tcPr>
          <w:p w14:paraId="5024EBB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3739A0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1174K</w:t>
            </w:r>
          </w:p>
        </w:tc>
        <w:tc>
          <w:tcPr>
            <w:tcW w:w="4543" w:type="dxa"/>
          </w:tcPr>
          <w:p w14:paraId="74E7FFF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DW783 - Szreniawa – Przybysławice – Falniów - DW783</w:t>
            </w:r>
          </w:p>
        </w:tc>
        <w:tc>
          <w:tcPr>
            <w:tcW w:w="1293" w:type="dxa"/>
          </w:tcPr>
          <w:p w14:paraId="03546EC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9,10</w:t>
            </w:r>
          </w:p>
        </w:tc>
        <w:tc>
          <w:tcPr>
            <w:tcW w:w="1333" w:type="dxa"/>
          </w:tcPr>
          <w:p w14:paraId="592A37B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1,28</w:t>
            </w:r>
          </w:p>
        </w:tc>
      </w:tr>
      <w:tr w:rsidR="0082467A" w:rsidRPr="00A150FB" w14:paraId="4D2705AA" w14:textId="77777777" w:rsidTr="00B0565A">
        <w:trPr>
          <w:trHeight w:val="491"/>
        </w:trPr>
        <w:tc>
          <w:tcPr>
            <w:tcW w:w="843" w:type="dxa"/>
          </w:tcPr>
          <w:p w14:paraId="44CBADD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54D88EA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1212K</w:t>
            </w:r>
          </w:p>
        </w:tc>
        <w:tc>
          <w:tcPr>
            <w:tcW w:w="4543" w:type="dxa"/>
          </w:tcPr>
          <w:p w14:paraId="12E4B6E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Strzeżów I – Kalina Mała</w:t>
            </w:r>
          </w:p>
        </w:tc>
        <w:tc>
          <w:tcPr>
            <w:tcW w:w="1293" w:type="dxa"/>
          </w:tcPr>
          <w:p w14:paraId="6B4A159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2,40</w:t>
            </w:r>
          </w:p>
        </w:tc>
        <w:tc>
          <w:tcPr>
            <w:tcW w:w="1333" w:type="dxa"/>
          </w:tcPr>
          <w:p w14:paraId="142AE88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</w:tr>
      <w:tr w:rsidR="0082467A" w:rsidRPr="00A150FB" w14:paraId="6A7F56BA" w14:textId="77777777" w:rsidTr="00B0565A">
        <w:trPr>
          <w:trHeight w:val="413"/>
        </w:trPr>
        <w:tc>
          <w:tcPr>
            <w:tcW w:w="843" w:type="dxa"/>
          </w:tcPr>
          <w:p w14:paraId="6D11324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47C3DB9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1206K</w:t>
            </w:r>
          </w:p>
        </w:tc>
        <w:tc>
          <w:tcPr>
            <w:tcW w:w="4543" w:type="dxa"/>
          </w:tcPr>
          <w:p w14:paraId="3FCBF01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Jaksice do dr. nr - 7</w:t>
            </w:r>
          </w:p>
        </w:tc>
        <w:tc>
          <w:tcPr>
            <w:tcW w:w="1293" w:type="dxa"/>
          </w:tcPr>
          <w:p w14:paraId="0DC5AF9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2,70</w:t>
            </w:r>
          </w:p>
        </w:tc>
        <w:tc>
          <w:tcPr>
            <w:tcW w:w="1333" w:type="dxa"/>
          </w:tcPr>
          <w:p w14:paraId="73ED1D0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</w:tr>
      <w:tr w:rsidR="0082467A" w:rsidRPr="00A150FB" w14:paraId="75D01BCF" w14:textId="77777777" w:rsidTr="00B0565A">
        <w:trPr>
          <w:trHeight w:val="600"/>
        </w:trPr>
        <w:tc>
          <w:tcPr>
            <w:tcW w:w="843" w:type="dxa"/>
          </w:tcPr>
          <w:p w14:paraId="322F1EF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54C4048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1191K</w:t>
            </w:r>
          </w:p>
        </w:tc>
        <w:tc>
          <w:tcPr>
            <w:tcW w:w="4543" w:type="dxa"/>
          </w:tcPr>
          <w:p w14:paraId="7EEEB99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Podleśna Wola – Antolka – Giebułtów, odc. Antolka  - Giebułtów</w:t>
            </w:r>
          </w:p>
        </w:tc>
        <w:tc>
          <w:tcPr>
            <w:tcW w:w="1293" w:type="dxa"/>
          </w:tcPr>
          <w:p w14:paraId="275283B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5,50</w:t>
            </w:r>
          </w:p>
        </w:tc>
        <w:tc>
          <w:tcPr>
            <w:tcW w:w="1333" w:type="dxa"/>
          </w:tcPr>
          <w:p w14:paraId="2393BD4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1,15</w:t>
            </w:r>
          </w:p>
        </w:tc>
      </w:tr>
      <w:tr w:rsidR="0082467A" w:rsidRPr="00A150FB" w14:paraId="39C95F6A" w14:textId="77777777" w:rsidTr="00B0565A">
        <w:trPr>
          <w:trHeight w:val="500"/>
        </w:trPr>
        <w:tc>
          <w:tcPr>
            <w:tcW w:w="843" w:type="dxa"/>
          </w:tcPr>
          <w:p w14:paraId="4BC7D30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4BF8877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1181K</w:t>
            </w:r>
          </w:p>
        </w:tc>
        <w:tc>
          <w:tcPr>
            <w:tcW w:w="4543" w:type="dxa"/>
          </w:tcPr>
          <w:p w14:paraId="1872CA9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Pogwizdów - Tunel</w:t>
            </w:r>
          </w:p>
        </w:tc>
        <w:tc>
          <w:tcPr>
            <w:tcW w:w="1293" w:type="dxa"/>
          </w:tcPr>
          <w:p w14:paraId="06D29FD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4,20</w:t>
            </w:r>
          </w:p>
        </w:tc>
        <w:tc>
          <w:tcPr>
            <w:tcW w:w="1333" w:type="dxa"/>
          </w:tcPr>
          <w:p w14:paraId="594B535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2,55</w:t>
            </w:r>
          </w:p>
        </w:tc>
      </w:tr>
      <w:tr w:rsidR="0082467A" w:rsidRPr="00A150FB" w14:paraId="27632CBD" w14:textId="77777777" w:rsidTr="00B0565A">
        <w:trPr>
          <w:trHeight w:val="421"/>
        </w:trPr>
        <w:tc>
          <w:tcPr>
            <w:tcW w:w="843" w:type="dxa"/>
          </w:tcPr>
          <w:p w14:paraId="7D5E366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225AFA6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1187K</w:t>
            </w:r>
          </w:p>
        </w:tc>
        <w:tc>
          <w:tcPr>
            <w:tcW w:w="4543" w:type="dxa"/>
          </w:tcPr>
          <w:p w14:paraId="1744C5D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Chodów  - Siedliska</w:t>
            </w:r>
          </w:p>
        </w:tc>
        <w:tc>
          <w:tcPr>
            <w:tcW w:w="1293" w:type="dxa"/>
          </w:tcPr>
          <w:p w14:paraId="4466981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3,60</w:t>
            </w:r>
          </w:p>
        </w:tc>
        <w:tc>
          <w:tcPr>
            <w:tcW w:w="1333" w:type="dxa"/>
          </w:tcPr>
          <w:p w14:paraId="2EE5225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</w:tr>
      <w:tr w:rsidR="0082467A" w:rsidRPr="00A150FB" w14:paraId="339745EF" w14:textId="77777777" w:rsidTr="00B0565A">
        <w:trPr>
          <w:trHeight w:val="600"/>
        </w:trPr>
        <w:tc>
          <w:tcPr>
            <w:tcW w:w="843" w:type="dxa"/>
          </w:tcPr>
          <w:p w14:paraId="22B80CE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09D4B7C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1238K</w:t>
            </w:r>
          </w:p>
        </w:tc>
        <w:tc>
          <w:tcPr>
            <w:tcW w:w="4543" w:type="dxa"/>
          </w:tcPr>
          <w:p w14:paraId="409AA19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Góry Miechowskie  -  Dale</w:t>
            </w:r>
          </w:p>
        </w:tc>
        <w:tc>
          <w:tcPr>
            <w:tcW w:w="1293" w:type="dxa"/>
          </w:tcPr>
          <w:p w14:paraId="0736BB7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1,90</w:t>
            </w:r>
          </w:p>
        </w:tc>
        <w:tc>
          <w:tcPr>
            <w:tcW w:w="1333" w:type="dxa"/>
          </w:tcPr>
          <w:p w14:paraId="59C3476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</w:tr>
      <w:tr w:rsidR="0082467A" w:rsidRPr="00A150FB" w14:paraId="57114918" w14:textId="77777777" w:rsidTr="00B0565A">
        <w:trPr>
          <w:trHeight w:val="600"/>
        </w:trPr>
        <w:tc>
          <w:tcPr>
            <w:tcW w:w="843" w:type="dxa"/>
          </w:tcPr>
          <w:p w14:paraId="4D62C3E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61026C3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1226K</w:t>
            </w:r>
          </w:p>
        </w:tc>
        <w:tc>
          <w:tcPr>
            <w:tcW w:w="4543" w:type="dxa"/>
          </w:tcPr>
          <w:p w14:paraId="34FDE75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Kalina Wielka  -  Kalina  Lisiniec</w:t>
            </w:r>
          </w:p>
        </w:tc>
        <w:tc>
          <w:tcPr>
            <w:tcW w:w="1293" w:type="dxa"/>
          </w:tcPr>
          <w:p w14:paraId="0BA02C3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2,50</w:t>
            </w:r>
          </w:p>
        </w:tc>
        <w:tc>
          <w:tcPr>
            <w:tcW w:w="1333" w:type="dxa"/>
          </w:tcPr>
          <w:p w14:paraId="1ACD751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</w:tr>
      <w:tr w:rsidR="0082467A" w:rsidRPr="00A150FB" w14:paraId="64A1CBB6" w14:textId="77777777" w:rsidTr="00B0565A">
        <w:trPr>
          <w:trHeight w:val="600"/>
        </w:trPr>
        <w:tc>
          <w:tcPr>
            <w:tcW w:w="843" w:type="dxa"/>
          </w:tcPr>
          <w:p w14:paraId="4D2E0CD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7AAF55E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1138K</w:t>
            </w:r>
          </w:p>
        </w:tc>
        <w:tc>
          <w:tcPr>
            <w:tcW w:w="4543" w:type="dxa"/>
          </w:tcPr>
          <w:p w14:paraId="337EF81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Jeżówka  -  Swojczany</w:t>
            </w:r>
          </w:p>
        </w:tc>
        <w:tc>
          <w:tcPr>
            <w:tcW w:w="1293" w:type="dxa"/>
          </w:tcPr>
          <w:p w14:paraId="2900C30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5,30</w:t>
            </w:r>
          </w:p>
        </w:tc>
        <w:tc>
          <w:tcPr>
            <w:tcW w:w="1333" w:type="dxa"/>
          </w:tcPr>
          <w:p w14:paraId="1D47C01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1,25</w:t>
            </w:r>
          </w:p>
        </w:tc>
      </w:tr>
      <w:tr w:rsidR="0082467A" w:rsidRPr="00A150FB" w14:paraId="6AA143CA" w14:textId="77777777" w:rsidTr="00B0565A">
        <w:trPr>
          <w:trHeight w:val="600"/>
        </w:trPr>
        <w:tc>
          <w:tcPr>
            <w:tcW w:w="843" w:type="dxa"/>
          </w:tcPr>
          <w:p w14:paraId="2E10E14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14:paraId="589F4AA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1176K</w:t>
            </w:r>
          </w:p>
        </w:tc>
        <w:tc>
          <w:tcPr>
            <w:tcW w:w="4543" w:type="dxa"/>
          </w:tcPr>
          <w:p w14:paraId="72004ED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Podlesice  -  Charsznica</w:t>
            </w:r>
          </w:p>
        </w:tc>
        <w:tc>
          <w:tcPr>
            <w:tcW w:w="1293" w:type="dxa"/>
          </w:tcPr>
          <w:p w14:paraId="10DDB4A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4,10</w:t>
            </w:r>
          </w:p>
        </w:tc>
        <w:tc>
          <w:tcPr>
            <w:tcW w:w="1333" w:type="dxa"/>
          </w:tcPr>
          <w:p w14:paraId="2468FC3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1,35</w:t>
            </w:r>
          </w:p>
        </w:tc>
      </w:tr>
      <w:tr w:rsidR="0082467A" w:rsidRPr="00A150FB" w14:paraId="08C63186" w14:textId="77777777" w:rsidTr="00B0565A">
        <w:trPr>
          <w:trHeight w:val="600"/>
        </w:trPr>
        <w:tc>
          <w:tcPr>
            <w:tcW w:w="843" w:type="dxa"/>
          </w:tcPr>
          <w:p w14:paraId="47B28CD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27D2535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1175K</w:t>
            </w:r>
          </w:p>
        </w:tc>
        <w:tc>
          <w:tcPr>
            <w:tcW w:w="4543" w:type="dxa"/>
          </w:tcPr>
          <w:p w14:paraId="4AD35F9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Charsznica  -  Maków</w:t>
            </w:r>
          </w:p>
        </w:tc>
        <w:tc>
          <w:tcPr>
            <w:tcW w:w="1293" w:type="dxa"/>
          </w:tcPr>
          <w:p w14:paraId="2A07AFF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333" w:type="dxa"/>
          </w:tcPr>
          <w:p w14:paraId="03F5D3A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3,05</w:t>
            </w:r>
          </w:p>
        </w:tc>
      </w:tr>
      <w:tr w:rsidR="0082467A" w:rsidRPr="00A150FB" w14:paraId="6AAC0267" w14:textId="77777777" w:rsidTr="00B0565A">
        <w:trPr>
          <w:trHeight w:val="600"/>
        </w:trPr>
        <w:tc>
          <w:tcPr>
            <w:tcW w:w="843" w:type="dxa"/>
          </w:tcPr>
          <w:p w14:paraId="3666927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180D75D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1192K</w:t>
            </w:r>
          </w:p>
        </w:tc>
        <w:tc>
          <w:tcPr>
            <w:tcW w:w="4543" w:type="dxa"/>
          </w:tcPr>
          <w:p w14:paraId="576F4D3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Łazy – Rzędowice</w:t>
            </w:r>
          </w:p>
        </w:tc>
        <w:tc>
          <w:tcPr>
            <w:tcW w:w="1293" w:type="dxa"/>
          </w:tcPr>
          <w:p w14:paraId="63F21E1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3,70</w:t>
            </w:r>
          </w:p>
        </w:tc>
        <w:tc>
          <w:tcPr>
            <w:tcW w:w="1333" w:type="dxa"/>
          </w:tcPr>
          <w:p w14:paraId="5A78E31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</w:tr>
      <w:tr w:rsidR="0082467A" w:rsidRPr="00A150FB" w14:paraId="26BB2A74" w14:textId="77777777" w:rsidTr="00B0565A">
        <w:trPr>
          <w:trHeight w:val="600"/>
        </w:trPr>
        <w:tc>
          <w:tcPr>
            <w:tcW w:w="843" w:type="dxa"/>
          </w:tcPr>
          <w:p w14:paraId="63E5139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14:paraId="662D707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1214K</w:t>
            </w:r>
          </w:p>
        </w:tc>
        <w:tc>
          <w:tcPr>
            <w:tcW w:w="4543" w:type="dxa"/>
          </w:tcPr>
          <w:p w14:paraId="784001D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Małoszów  -  Janowice</w:t>
            </w:r>
          </w:p>
        </w:tc>
        <w:tc>
          <w:tcPr>
            <w:tcW w:w="1293" w:type="dxa"/>
          </w:tcPr>
          <w:p w14:paraId="4A94281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7,80</w:t>
            </w:r>
          </w:p>
        </w:tc>
        <w:tc>
          <w:tcPr>
            <w:tcW w:w="1333" w:type="dxa"/>
          </w:tcPr>
          <w:p w14:paraId="30D2EC2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1,90</w:t>
            </w:r>
          </w:p>
        </w:tc>
      </w:tr>
      <w:tr w:rsidR="0082467A" w:rsidRPr="00A150FB" w14:paraId="594F2AE6" w14:textId="77777777" w:rsidTr="00B0565A">
        <w:trPr>
          <w:trHeight w:val="600"/>
        </w:trPr>
        <w:tc>
          <w:tcPr>
            <w:tcW w:w="843" w:type="dxa"/>
          </w:tcPr>
          <w:p w14:paraId="75586F2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14:paraId="5CACB17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1221K</w:t>
            </w:r>
          </w:p>
        </w:tc>
        <w:tc>
          <w:tcPr>
            <w:tcW w:w="4543" w:type="dxa"/>
          </w:tcPr>
          <w:p w14:paraId="6820DF9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Kol. Książ Mały  -  Słaboszów</w:t>
            </w:r>
          </w:p>
        </w:tc>
        <w:tc>
          <w:tcPr>
            <w:tcW w:w="1293" w:type="dxa"/>
          </w:tcPr>
          <w:p w14:paraId="502EC15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8,90</w:t>
            </w:r>
          </w:p>
        </w:tc>
        <w:tc>
          <w:tcPr>
            <w:tcW w:w="1333" w:type="dxa"/>
          </w:tcPr>
          <w:p w14:paraId="2CBC928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2,80</w:t>
            </w:r>
          </w:p>
        </w:tc>
      </w:tr>
      <w:tr w:rsidR="0082467A" w:rsidRPr="00A150FB" w14:paraId="342CFEB3" w14:textId="77777777" w:rsidTr="00B0565A">
        <w:trPr>
          <w:trHeight w:val="600"/>
        </w:trPr>
        <w:tc>
          <w:tcPr>
            <w:tcW w:w="843" w:type="dxa"/>
          </w:tcPr>
          <w:p w14:paraId="4D2DA72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6B73393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1219K</w:t>
            </w:r>
          </w:p>
        </w:tc>
        <w:tc>
          <w:tcPr>
            <w:tcW w:w="4543" w:type="dxa"/>
          </w:tcPr>
          <w:p w14:paraId="3E670B4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Książ Mały – Zaryszyn – Nawarzyce, odc. Kol. Książ Mały  -  Zaryszyn</w:t>
            </w:r>
          </w:p>
        </w:tc>
        <w:tc>
          <w:tcPr>
            <w:tcW w:w="1293" w:type="dxa"/>
          </w:tcPr>
          <w:p w14:paraId="1229BA2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3,20</w:t>
            </w:r>
          </w:p>
        </w:tc>
        <w:tc>
          <w:tcPr>
            <w:tcW w:w="1333" w:type="dxa"/>
          </w:tcPr>
          <w:p w14:paraId="65D8407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2,10</w:t>
            </w:r>
          </w:p>
        </w:tc>
      </w:tr>
      <w:tr w:rsidR="0082467A" w:rsidRPr="00A150FB" w14:paraId="46E01181" w14:textId="77777777" w:rsidTr="00B0565A">
        <w:trPr>
          <w:trHeight w:val="600"/>
        </w:trPr>
        <w:tc>
          <w:tcPr>
            <w:tcW w:w="843" w:type="dxa"/>
          </w:tcPr>
          <w:p w14:paraId="3D33F61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14:paraId="0D749AC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1220K</w:t>
            </w:r>
          </w:p>
        </w:tc>
        <w:tc>
          <w:tcPr>
            <w:tcW w:w="4543" w:type="dxa"/>
          </w:tcPr>
          <w:p w14:paraId="4D61EC7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Zaryszyn –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Stępocice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>, odc. Zaryszyn – gr. woj.</w:t>
            </w:r>
          </w:p>
        </w:tc>
        <w:tc>
          <w:tcPr>
            <w:tcW w:w="1293" w:type="dxa"/>
          </w:tcPr>
          <w:p w14:paraId="40B9E2A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1333" w:type="dxa"/>
          </w:tcPr>
          <w:p w14:paraId="363914C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</w:tr>
      <w:tr w:rsidR="0082467A" w:rsidRPr="00A150FB" w14:paraId="3BF5C403" w14:textId="77777777" w:rsidTr="00B0565A">
        <w:trPr>
          <w:trHeight w:val="600"/>
        </w:trPr>
        <w:tc>
          <w:tcPr>
            <w:tcW w:w="843" w:type="dxa"/>
          </w:tcPr>
          <w:p w14:paraId="1D0C669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14:paraId="7FC7A74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1225K</w:t>
            </w:r>
          </w:p>
        </w:tc>
        <w:tc>
          <w:tcPr>
            <w:tcW w:w="4543" w:type="dxa"/>
          </w:tcPr>
          <w:p w14:paraId="296A6B5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Kalina Rędziny – Kropidło – Gluzy – Działoszyce, odc. Kalina Rędziny - Słupów</w:t>
            </w:r>
          </w:p>
        </w:tc>
        <w:tc>
          <w:tcPr>
            <w:tcW w:w="1293" w:type="dxa"/>
          </w:tcPr>
          <w:p w14:paraId="72A513A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16,50</w:t>
            </w:r>
          </w:p>
        </w:tc>
        <w:tc>
          <w:tcPr>
            <w:tcW w:w="1333" w:type="dxa"/>
          </w:tcPr>
          <w:p w14:paraId="41F054E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3,85</w:t>
            </w:r>
          </w:p>
        </w:tc>
      </w:tr>
      <w:tr w:rsidR="0082467A" w:rsidRPr="00A150FB" w14:paraId="12E1CB47" w14:textId="77777777" w:rsidTr="00B0565A">
        <w:trPr>
          <w:trHeight w:val="600"/>
        </w:trPr>
        <w:tc>
          <w:tcPr>
            <w:tcW w:w="843" w:type="dxa"/>
          </w:tcPr>
          <w:p w14:paraId="5E6D735E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</w:tcPr>
          <w:p w14:paraId="27EFB38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1229K</w:t>
            </w:r>
          </w:p>
        </w:tc>
        <w:tc>
          <w:tcPr>
            <w:tcW w:w="4543" w:type="dxa"/>
          </w:tcPr>
          <w:p w14:paraId="31C79F8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Słaboszów - Gluzy</w:t>
            </w:r>
          </w:p>
        </w:tc>
        <w:tc>
          <w:tcPr>
            <w:tcW w:w="1293" w:type="dxa"/>
          </w:tcPr>
          <w:p w14:paraId="523FFB8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333" w:type="dxa"/>
          </w:tcPr>
          <w:p w14:paraId="7BA20D3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</w:tr>
      <w:tr w:rsidR="0082467A" w:rsidRPr="00A150FB" w14:paraId="070BC43C" w14:textId="77777777" w:rsidTr="00B0565A">
        <w:trPr>
          <w:trHeight w:val="600"/>
        </w:trPr>
        <w:tc>
          <w:tcPr>
            <w:tcW w:w="843" w:type="dxa"/>
          </w:tcPr>
          <w:p w14:paraId="7B40239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14:paraId="66A2CFB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1231K</w:t>
            </w:r>
          </w:p>
        </w:tc>
        <w:tc>
          <w:tcPr>
            <w:tcW w:w="4543" w:type="dxa"/>
          </w:tcPr>
          <w:p w14:paraId="0F079A9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Płużki  -  Słupów</w:t>
            </w:r>
          </w:p>
        </w:tc>
        <w:tc>
          <w:tcPr>
            <w:tcW w:w="1293" w:type="dxa"/>
          </w:tcPr>
          <w:p w14:paraId="31C2570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333" w:type="dxa"/>
          </w:tcPr>
          <w:p w14:paraId="0791FFB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</w:tr>
      <w:tr w:rsidR="0082467A" w:rsidRPr="00A150FB" w14:paraId="1C09E4CD" w14:textId="77777777" w:rsidTr="00B0565A">
        <w:trPr>
          <w:trHeight w:val="600"/>
        </w:trPr>
        <w:tc>
          <w:tcPr>
            <w:tcW w:w="843" w:type="dxa"/>
          </w:tcPr>
          <w:p w14:paraId="6973E07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14:paraId="1D77886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1227K</w:t>
            </w:r>
          </w:p>
        </w:tc>
        <w:tc>
          <w:tcPr>
            <w:tcW w:w="4543" w:type="dxa"/>
          </w:tcPr>
          <w:p w14:paraId="0DB7C5D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Rędziny Borek –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Sladów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>, odc. Rędziny Borek  przez wieś</w:t>
            </w:r>
          </w:p>
        </w:tc>
        <w:tc>
          <w:tcPr>
            <w:tcW w:w="1293" w:type="dxa"/>
          </w:tcPr>
          <w:p w14:paraId="5E2D58F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  <w:tc>
          <w:tcPr>
            <w:tcW w:w="1333" w:type="dxa"/>
          </w:tcPr>
          <w:p w14:paraId="0CBBCF3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0,80</w:t>
            </w:r>
          </w:p>
        </w:tc>
      </w:tr>
      <w:tr w:rsidR="0082467A" w:rsidRPr="00A150FB" w14:paraId="3032742A" w14:textId="77777777" w:rsidTr="00B0565A">
        <w:trPr>
          <w:trHeight w:val="600"/>
        </w:trPr>
        <w:tc>
          <w:tcPr>
            <w:tcW w:w="843" w:type="dxa"/>
          </w:tcPr>
          <w:p w14:paraId="429B423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14:paraId="59475B1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1215K</w:t>
            </w:r>
          </w:p>
        </w:tc>
        <w:tc>
          <w:tcPr>
            <w:tcW w:w="4543" w:type="dxa"/>
          </w:tcPr>
          <w:p w14:paraId="217D9264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Święcice  -  Ilkowice</w:t>
            </w:r>
          </w:p>
        </w:tc>
        <w:tc>
          <w:tcPr>
            <w:tcW w:w="1293" w:type="dxa"/>
          </w:tcPr>
          <w:p w14:paraId="6965B96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1333" w:type="dxa"/>
          </w:tcPr>
          <w:p w14:paraId="7E87862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</w:tr>
      <w:tr w:rsidR="0082467A" w:rsidRPr="00A150FB" w14:paraId="1C97F1FE" w14:textId="77777777" w:rsidTr="00B0565A">
        <w:trPr>
          <w:trHeight w:val="600"/>
        </w:trPr>
        <w:tc>
          <w:tcPr>
            <w:tcW w:w="843" w:type="dxa"/>
          </w:tcPr>
          <w:p w14:paraId="1A9F3B9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14:paraId="69BEAD0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1232K</w:t>
            </w:r>
          </w:p>
        </w:tc>
        <w:tc>
          <w:tcPr>
            <w:tcW w:w="4543" w:type="dxa"/>
          </w:tcPr>
          <w:p w14:paraId="5300F22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Raszówek –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Dosłońce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 – Miroszów, odc. Raszówek -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Dosłońce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odc.Miroszów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  przez  wieś</w:t>
            </w:r>
          </w:p>
        </w:tc>
        <w:tc>
          <w:tcPr>
            <w:tcW w:w="1293" w:type="dxa"/>
          </w:tcPr>
          <w:p w14:paraId="6657CC9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4,20</w:t>
            </w:r>
          </w:p>
        </w:tc>
        <w:tc>
          <w:tcPr>
            <w:tcW w:w="1333" w:type="dxa"/>
          </w:tcPr>
          <w:p w14:paraId="51509CB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</w:tr>
      <w:tr w:rsidR="0082467A" w:rsidRPr="00A150FB" w14:paraId="2239EBC0" w14:textId="77777777" w:rsidTr="00B0565A">
        <w:trPr>
          <w:trHeight w:val="600"/>
        </w:trPr>
        <w:tc>
          <w:tcPr>
            <w:tcW w:w="843" w:type="dxa"/>
          </w:tcPr>
          <w:p w14:paraId="0C2B5FE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14:paraId="770A4D4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1234K</w:t>
            </w:r>
          </w:p>
        </w:tc>
        <w:tc>
          <w:tcPr>
            <w:tcW w:w="4543" w:type="dxa"/>
          </w:tcPr>
          <w:p w14:paraId="6144418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Dale  -  Klonów – Marchocice - Janowiczki</w:t>
            </w:r>
          </w:p>
        </w:tc>
        <w:tc>
          <w:tcPr>
            <w:tcW w:w="1293" w:type="dxa"/>
          </w:tcPr>
          <w:p w14:paraId="1293186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11,50</w:t>
            </w:r>
          </w:p>
        </w:tc>
        <w:tc>
          <w:tcPr>
            <w:tcW w:w="1333" w:type="dxa"/>
          </w:tcPr>
          <w:p w14:paraId="301B4BDB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2,20</w:t>
            </w:r>
          </w:p>
        </w:tc>
      </w:tr>
      <w:tr w:rsidR="0082467A" w:rsidRPr="00A150FB" w14:paraId="48642EDB" w14:textId="77777777" w:rsidTr="00B0565A">
        <w:trPr>
          <w:trHeight w:val="600"/>
        </w:trPr>
        <w:tc>
          <w:tcPr>
            <w:tcW w:w="843" w:type="dxa"/>
          </w:tcPr>
          <w:p w14:paraId="2315DA6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14:paraId="186856F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1233K</w:t>
            </w:r>
          </w:p>
        </w:tc>
        <w:tc>
          <w:tcPr>
            <w:tcW w:w="4543" w:type="dxa"/>
          </w:tcPr>
          <w:p w14:paraId="75DE233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Kropidło – Racławice, odc.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Dosłońce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  -  Racławice</w:t>
            </w:r>
          </w:p>
        </w:tc>
        <w:tc>
          <w:tcPr>
            <w:tcW w:w="1293" w:type="dxa"/>
          </w:tcPr>
          <w:p w14:paraId="65FADA9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2,40</w:t>
            </w:r>
          </w:p>
        </w:tc>
        <w:tc>
          <w:tcPr>
            <w:tcW w:w="1333" w:type="dxa"/>
          </w:tcPr>
          <w:p w14:paraId="63A191D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0,70</w:t>
            </w:r>
          </w:p>
        </w:tc>
      </w:tr>
      <w:tr w:rsidR="0082467A" w:rsidRPr="00A150FB" w14:paraId="17A8E4DD" w14:textId="77777777" w:rsidTr="00B0565A">
        <w:trPr>
          <w:trHeight w:val="600"/>
        </w:trPr>
        <w:tc>
          <w:tcPr>
            <w:tcW w:w="843" w:type="dxa"/>
          </w:tcPr>
          <w:p w14:paraId="4666744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76" w:type="dxa"/>
          </w:tcPr>
          <w:p w14:paraId="6387B72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1230K</w:t>
            </w:r>
          </w:p>
        </w:tc>
        <w:tc>
          <w:tcPr>
            <w:tcW w:w="4543" w:type="dxa"/>
          </w:tcPr>
          <w:p w14:paraId="6889906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Nieszków – Toporów – Kościejów, odc. Miroszów  -  Kościejów</w:t>
            </w:r>
          </w:p>
        </w:tc>
        <w:tc>
          <w:tcPr>
            <w:tcW w:w="1293" w:type="dxa"/>
          </w:tcPr>
          <w:p w14:paraId="0075C5B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4,20</w:t>
            </w:r>
          </w:p>
        </w:tc>
        <w:tc>
          <w:tcPr>
            <w:tcW w:w="1333" w:type="dxa"/>
          </w:tcPr>
          <w:p w14:paraId="412DDDF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1,65</w:t>
            </w:r>
          </w:p>
        </w:tc>
      </w:tr>
      <w:tr w:rsidR="0082467A" w:rsidRPr="00A150FB" w14:paraId="6B9021BA" w14:textId="77777777" w:rsidTr="00B0565A">
        <w:trPr>
          <w:trHeight w:val="600"/>
        </w:trPr>
        <w:tc>
          <w:tcPr>
            <w:tcW w:w="843" w:type="dxa"/>
          </w:tcPr>
          <w:p w14:paraId="45609D9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14:paraId="268AA99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1236K</w:t>
            </w:r>
          </w:p>
        </w:tc>
        <w:tc>
          <w:tcPr>
            <w:tcW w:w="4543" w:type="dxa"/>
          </w:tcPr>
          <w:p w14:paraId="309993E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Górka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Kościejowska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 – Lelowie – Gruszów, odc. Górka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Kościejowska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 przez wieś</w:t>
            </w:r>
          </w:p>
        </w:tc>
        <w:tc>
          <w:tcPr>
            <w:tcW w:w="1293" w:type="dxa"/>
          </w:tcPr>
          <w:p w14:paraId="0ECBAA4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2,55</w:t>
            </w:r>
          </w:p>
        </w:tc>
        <w:tc>
          <w:tcPr>
            <w:tcW w:w="1333" w:type="dxa"/>
          </w:tcPr>
          <w:p w14:paraId="365164A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2467A" w:rsidRPr="00A150FB" w14:paraId="11A611D3" w14:textId="77777777" w:rsidTr="00B0565A">
        <w:trPr>
          <w:trHeight w:val="600"/>
        </w:trPr>
        <w:tc>
          <w:tcPr>
            <w:tcW w:w="843" w:type="dxa"/>
          </w:tcPr>
          <w:p w14:paraId="136AD775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6" w:type="dxa"/>
          </w:tcPr>
          <w:p w14:paraId="04D852CA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1207K</w:t>
            </w:r>
          </w:p>
        </w:tc>
        <w:tc>
          <w:tcPr>
            <w:tcW w:w="4543" w:type="dxa"/>
          </w:tcPr>
          <w:p w14:paraId="79ECB418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Czaple Małe - Czaple Wielkie  -  Szczepanowice do dr. nr 7 - Szczepanowice przez wieś.</w:t>
            </w:r>
          </w:p>
        </w:tc>
        <w:tc>
          <w:tcPr>
            <w:tcW w:w="1293" w:type="dxa"/>
          </w:tcPr>
          <w:p w14:paraId="08C5FD1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11,60</w:t>
            </w:r>
          </w:p>
        </w:tc>
        <w:tc>
          <w:tcPr>
            <w:tcW w:w="1333" w:type="dxa"/>
          </w:tcPr>
          <w:p w14:paraId="2E8A7B39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3,35</w:t>
            </w:r>
          </w:p>
        </w:tc>
      </w:tr>
      <w:tr w:rsidR="0082467A" w:rsidRPr="00A150FB" w14:paraId="7DCB6D5D" w14:textId="77777777" w:rsidTr="00B0565A">
        <w:trPr>
          <w:trHeight w:val="600"/>
        </w:trPr>
        <w:tc>
          <w:tcPr>
            <w:tcW w:w="843" w:type="dxa"/>
          </w:tcPr>
          <w:p w14:paraId="2B069682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6" w:type="dxa"/>
          </w:tcPr>
          <w:p w14:paraId="36C8BE5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1155K</w:t>
            </w:r>
          </w:p>
        </w:tc>
        <w:tc>
          <w:tcPr>
            <w:tcW w:w="4543" w:type="dxa"/>
          </w:tcPr>
          <w:p w14:paraId="4E39C8A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Skała  - 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Ostrysz</w:t>
            </w:r>
            <w:proofErr w:type="spellEnd"/>
            <w:r w:rsidRPr="00A150FB">
              <w:rPr>
                <w:rFonts w:ascii="Arial" w:hAnsi="Arial" w:cs="Arial"/>
                <w:sz w:val="20"/>
                <w:szCs w:val="20"/>
              </w:rPr>
              <w:t xml:space="preserve">  - Ulina Wielka - Ulina Mała</w:t>
            </w:r>
          </w:p>
        </w:tc>
        <w:tc>
          <w:tcPr>
            <w:tcW w:w="1293" w:type="dxa"/>
          </w:tcPr>
          <w:p w14:paraId="19D43E8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4,60</w:t>
            </w:r>
          </w:p>
        </w:tc>
        <w:tc>
          <w:tcPr>
            <w:tcW w:w="1333" w:type="dxa"/>
          </w:tcPr>
          <w:p w14:paraId="7E6EDAC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1,50</w:t>
            </w:r>
          </w:p>
        </w:tc>
      </w:tr>
      <w:tr w:rsidR="0082467A" w:rsidRPr="00A150FB" w14:paraId="5020794C" w14:textId="77777777" w:rsidTr="00B0565A">
        <w:trPr>
          <w:trHeight w:val="600"/>
        </w:trPr>
        <w:tc>
          <w:tcPr>
            <w:tcW w:w="843" w:type="dxa"/>
          </w:tcPr>
          <w:p w14:paraId="002F72D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375449F0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1223K</w:t>
            </w:r>
          </w:p>
        </w:tc>
        <w:tc>
          <w:tcPr>
            <w:tcW w:w="4543" w:type="dxa"/>
          </w:tcPr>
          <w:p w14:paraId="37A554C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Słaboszów – Iżykowice</w:t>
            </w:r>
          </w:p>
        </w:tc>
        <w:tc>
          <w:tcPr>
            <w:tcW w:w="1293" w:type="dxa"/>
          </w:tcPr>
          <w:p w14:paraId="5CB14CC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1333" w:type="dxa"/>
          </w:tcPr>
          <w:p w14:paraId="18DC226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</w:tr>
      <w:tr w:rsidR="0082467A" w:rsidRPr="00A150FB" w14:paraId="2F8E4332" w14:textId="77777777" w:rsidTr="00B0565A">
        <w:trPr>
          <w:trHeight w:val="600"/>
        </w:trPr>
        <w:tc>
          <w:tcPr>
            <w:tcW w:w="843" w:type="dxa"/>
          </w:tcPr>
          <w:p w14:paraId="08DA3513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76" w:type="dxa"/>
          </w:tcPr>
          <w:p w14:paraId="3632D2EC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1193K</w:t>
            </w:r>
          </w:p>
        </w:tc>
        <w:tc>
          <w:tcPr>
            <w:tcW w:w="4543" w:type="dxa"/>
          </w:tcPr>
          <w:p w14:paraId="56D28A5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Chrapy – Przybysławice – Książ Wielki, odc. Przybysławice obok szkoły</w:t>
            </w:r>
          </w:p>
        </w:tc>
        <w:tc>
          <w:tcPr>
            <w:tcW w:w="1293" w:type="dxa"/>
          </w:tcPr>
          <w:p w14:paraId="661206F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333" w:type="dxa"/>
          </w:tcPr>
          <w:p w14:paraId="5CA1357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0,70</w:t>
            </w:r>
          </w:p>
        </w:tc>
      </w:tr>
      <w:tr w:rsidR="0082467A" w:rsidRPr="00A150FB" w14:paraId="7128A547" w14:textId="77777777" w:rsidTr="00B0565A">
        <w:trPr>
          <w:trHeight w:val="600"/>
        </w:trPr>
        <w:tc>
          <w:tcPr>
            <w:tcW w:w="843" w:type="dxa"/>
          </w:tcPr>
          <w:p w14:paraId="7FB4AAE1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14:paraId="510C7226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1239K</w:t>
            </w:r>
          </w:p>
        </w:tc>
        <w:tc>
          <w:tcPr>
            <w:tcW w:w="4543" w:type="dxa"/>
          </w:tcPr>
          <w:p w14:paraId="6583F1BF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"DW 783- BISKUPICE - JAKSICE - KAMIEŃCZYCE- MIECHÓW (ul. Kolejowa) odc. Biskupice"</w:t>
            </w:r>
          </w:p>
        </w:tc>
        <w:tc>
          <w:tcPr>
            <w:tcW w:w="1293" w:type="dxa"/>
          </w:tcPr>
          <w:p w14:paraId="11DE1357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3,50</w:t>
            </w:r>
          </w:p>
        </w:tc>
        <w:tc>
          <w:tcPr>
            <w:tcW w:w="1333" w:type="dxa"/>
          </w:tcPr>
          <w:p w14:paraId="0F98BA1D" w14:textId="77777777" w:rsidR="0082467A" w:rsidRPr="00A150FB" w:rsidRDefault="0082467A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0,80</w:t>
            </w:r>
          </w:p>
        </w:tc>
      </w:tr>
      <w:tr w:rsidR="009A1E42" w:rsidRPr="00A150FB" w14:paraId="552888D4" w14:textId="77777777" w:rsidTr="00B0565A">
        <w:trPr>
          <w:trHeight w:val="381"/>
        </w:trPr>
        <w:tc>
          <w:tcPr>
            <w:tcW w:w="843" w:type="dxa"/>
          </w:tcPr>
          <w:p w14:paraId="5E2EB127" w14:textId="77777777" w:rsidR="009A1E42" w:rsidRPr="000F3C05" w:rsidRDefault="009A1E42">
            <w:pPr>
              <w:spacing w:after="120"/>
              <w:rPr>
                <w:rFonts w:ascii="Arial" w:hAnsi="Arial" w:cs="Arial"/>
              </w:rPr>
            </w:pPr>
            <w:proofErr w:type="spellStart"/>
            <w:r w:rsidRPr="000F3C0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Razem</w:t>
            </w:r>
            <w:proofErr w:type="spellEnd"/>
            <w:r w:rsidRPr="000F3C0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1276" w:type="dxa"/>
          </w:tcPr>
          <w:p w14:paraId="404F1D0E" w14:textId="77777777" w:rsidR="009A1E42" w:rsidRPr="000F3C05" w:rsidRDefault="009A1E42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43" w:type="dxa"/>
          </w:tcPr>
          <w:p w14:paraId="3F597E38" w14:textId="31211BA7" w:rsidR="009A1E42" w:rsidRPr="000F3C05" w:rsidRDefault="009A1E42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674BF3B2" w14:textId="77777777" w:rsidR="009A1E42" w:rsidRPr="000F3C05" w:rsidRDefault="009A1E42">
            <w:pPr>
              <w:spacing w:after="120"/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144,9</w:t>
            </w:r>
          </w:p>
        </w:tc>
        <w:tc>
          <w:tcPr>
            <w:tcW w:w="1333" w:type="dxa"/>
          </w:tcPr>
          <w:p w14:paraId="67D0ED32" w14:textId="77777777" w:rsidR="009A1E42" w:rsidRPr="00A150FB" w:rsidRDefault="009A1E42">
            <w:pPr>
              <w:spacing w:after="120"/>
              <w:rPr>
                <w:rFonts w:ascii="Arial" w:hAnsi="Arial" w:cs="Arial"/>
              </w:rPr>
            </w:pPr>
            <w:r w:rsidRPr="000F3C0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41,6</w:t>
            </w:r>
          </w:p>
        </w:tc>
      </w:tr>
    </w:tbl>
    <w:p w14:paraId="0F161BEA" w14:textId="77777777" w:rsidR="0082467A" w:rsidRDefault="0082467A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66C2333C" w14:textId="77777777" w:rsidR="00076D27" w:rsidRDefault="00076D2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50E2028B" w14:textId="77777777" w:rsidR="00076D27" w:rsidRDefault="00076D2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7BE6B881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5D4133BC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296A8B57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77704C7D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2A3346FB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0C36D07F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2DE94C4A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6A20768A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7A708D28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4AE42F7E" w14:textId="77777777" w:rsidR="00447C64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2EFEC745" w14:textId="77777777" w:rsidR="00447C64" w:rsidRPr="00A150FB" w:rsidRDefault="00447C6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5E398CE3" w14:textId="77777777" w:rsidR="0082467A" w:rsidRDefault="0082467A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65294DD4" w14:textId="77777777" w:rsidR="00AD6811" w:rsidRDefault="00AD6811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7C9BB6DF" w14:textId="77777777" w:rsidR="00AD6811" w:rsidRDefault="00AD6811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7CC388B0" w14:textId="77777777" w:rsidR="00AD6811" w:rsidRDefault="00AD6811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745FB58E" w14:textId="77777777" w:rsidR="00AD6811" w:rsidRPr="00A150FB" w:rsidRDefault="00AD6811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60DED919" w14:textId="77777777" w:rsidR="0082467A" w:rsidRPr="00D70E23" w:rsidRDefault="0082467A">
      <w:pPr>
        <w:pStyle w:val="Tekstpodstawowy"/>
        <w:spacing w:line="360" w:lineRule="auto"/>
        <w:jc w:val="center"/>
        <w:rPr>
          <w:rFonts w:ascii="Arial" w:hAnsi="Arial" w:cs="Arial"/>
          <w:lang w:val="pl-PL"/>
        </w:rPr>
      </w:pPr>
      <w:r w:rsidRPr="00D70E23">
        <w:rPr>
          <w:rFonts w:ascii="Arial" w:hAnsi="Arial" w:cs="Arial"/>
          <w:lang w:val="pl-PL"/>
        </w:rPr>
        <w:t>ZASADY ODŚNIE</w:t>
      </w:r>
      <w:r w:rsidR="009D7063">
        <w:rPr>
          <w:rFonts w:ascii="Arial" w:hAnsi="Arial" w:cs="Arial"/>
          <w:lang w:val="pl-PL"/>
        </w:rPr>
        <w:t>Ż</w:t>
      </w:r>
      <w:r w:rsidRPr="00D70E23">
        <w:rPr>
          <w:rFonts w:ascii="Arial" w:hAnsi="Arial" w:cs="Arial"/>
          <w:lang w:val="pl-PL"/>
        </w:rPr>
        <w:t>ANIA I USUWANIA GOŁOLEDZI NA DROGACH ZARZĄDZANYCH PRZEZ ZARZĄD DRÓG POWIATOWYCH W MIECHOWIE</w:t>
      </w:r>
    </w:p>
    <w:tbl>
      <w:tblPr>
        <w:tblStyle w:val="Tabela-Profesjonalny"/>
        <w:tblW w:w="9524" w:type="dxa"/>
        <w:tblLayout w:type="fixed"/>
        <w:tblLook w:val="0020" w:firstRow="1" w:lastRow="0" w:firstColumn="0" w:lastColumn="0" w:noHBand="0" w:noVBand="0"/>
      </w:tblPr>
      <w:tblGrid>
        <w:gridCol w:w="559"/>
        <w:gridCol w:w="851"/>
        <w:gridCol w:w="567"/>
        <w:gridCol w:w="2410"/>
        <w:gridCol w:w="2976"/>
        <w:gridCol w:w="2161"/>
      </w:tblGrid>
      <w:tr w:rsidR="00C61B9F" w:rsidRPr="00A150FB" w14:paraId="77D162FE" w14:textId="77777777" w:rsidTr="00155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206"/>
        </w:trPr>
        <w:tc>
          <w:tcPr>
            <w:tcW w:w="559" w:type="dxa"/>
            <w:shd w:val="clear" w:color="auto" w:fill="auto"/>
          </w:tcPr>
          <w:p w14:paraId="6CD8B0EC" w14:textId="0830B192" w:rsidR="00C61B9F" w:rsidRPr="00A150FB" w:rsidRDefault="00C61B9F" w:rsidP="00C61B9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13359500"/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14:paraId="0A3F823D" w14:textId="77777777" w:rsidR="00C61B9F" w:rsidRPr="00C61B9F" w:rsidRDefault="00C61B9F" w:rsidP="00C61B9F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1B9F">
              <w:rPr>
                <w:rFonts w:ascii="Arial" w:hAnsi="Arial" w:cs="Arial"/>
                <w:sz w:val="20"/>
                <w:szCs w:val="20"/>
              </w:rPr>
              <w:t>Kolejność zimowego</w:t>
            </w:r>
          </w:p>
          <w:p w14:paraId="500834C3" w14:textId="4863A34F" w:rsidR="00C61B9F" w:rsidRPr="00A150FB" w:rsidRDefault="00DC46F6" w:rsidP="00C61B9F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1B9F">
              <w:rPr>
                <w:rFonts w:ascii="Arial" w:hAnsi="Arial" w:cs="Arial"/>
                <w:sz w:val="20"/>
                <w:szCs w:val="20"/>
              </w:rPr>
              <w:t>U</w:t>
            </w:r>
            <w:r w:rsidR="00C61B9F" w:rsidRPr="00C61B9F">
              <w:rPr>
                <w:rFonts w:ascii="Arial" w:hAnsi="Arial" w:cs="Arial"/>
                <w:sz w:val="20"/>
                <w:szCs w:val="20"/>
              </w:rPr>
              <w:t>trzymania</w:t>
            </w:r>
            <w:r>
              <w:rPr>
                <w:rFonts w:ascii="Arial" w:hAnsi="Arial" w:cs="Arial"/>
                <w:sz w:val="20"/>
                <w:szCs w:val="20"/>
              </w:rPr>
              <w:t xml:space="preserve"> w ZDP Miechów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882E935" w14:textId="77777777" w:rsidR="00C61B9F" w:rsidRPr="00C61B9F" w:rsidRDefault="00C61B9F" w:rsidP="00C61B9F">
            <w:pPr>
              <w:snapToGrid w:val="0"/>
              <w:ind w:left="113" w:right="113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1B9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Standard</w:t>
            </w:r>
          </w:p>
          <w:p w14:paraId="65DCED63" w14:textId="77777777" w:rsidR="00C61B9F" w:rsidRPr="00A150FB" w:rsidRDefault="00C61B9F" w:rsidP="00C61B9F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78BD2EB" w14:textId="787A45DE" w:rsidR="00C61B9F" w:rsidRPr="00A150FB" w:rsidRDefault="00C61B9F" w:rsidP="00C61B9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Opis stanu utrzymania drogi</w:t>
            </w:r>
          </w:p>
        </w:tc>
        <w:tc>
          <w:tcPr>
            <w:tcW w:w="2976" w:type="dxa"/>
            <w:shd w:val="clear" w:color="auto" w:fill="auto"/>
          </w:tcPr>
          <w:p w14:paraId="03E3D0A0" w14:textId="77777777" w:rsidR="00F72574" w:rsidRDefault="00F72574" w:rsidP="00C61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3D2984" w14:textId="5097E845" w:rsidR="00F72574" w:rsidRDefault="00F72574" w:rsidP="00C61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Dopuszczalne odstępstwa od standardu</w:t>
            </w:r>
          </w:p>
          <w:p w14:paraId="7B1E956E" w14:textId="77777777" w:rsidR="00F72574" w:rsidRDefault="00F72574" w:rsidP="00C61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635ACE" w14:textId="266E9388" w:rsidR="00C61B9F" w:rsidRPr="00A150FB" w:rsidRDefault="00C61B9F" w:rsidP="00C61B9F">
            <w:pPr>
              <w:jc w:val="center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Po ustaniu śniegu</w:t>
            </w:r>
          </w:p>
          <w:p w14:paraId="7A27670C" w14:textId="77777777" w:rsidR="00C61B9F" w:rsidRPr="00A150FB" w:rsidRDefault="00C61B9F" w:rsidP="00C61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  <w:shd w:val="clear" w:color="auto" w:fill="auto"/>
          </w:tcPr>
          <w:p w14:paraId="692F4F1D" w14:textId="77777777" w:rsidR="00F72574" w:rsidRDefault="00F72574" w:rsidP="00C61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BEE62D" w14:textId="6A7839E7" w:rsidR="00F72574" w:rsidRDefault="00F72574" w:rsidP="00C61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Dopuszczalne odstępstwa od standardu</w:t>
            </w:r>
          </w:p>
          <w:p w14:paraId="21524CD4" w14:textId="77777777" w:rsidR="00F72574" w:rsidRDefault="00F72574" w:rsidP="00C61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A923DB" w14:textId="56FB0A17" w:rsidR="00C61B9F" w:rsidRPr="00A150FB" w:rsidRDefault="00C61B9F" w:rsidP="00C61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Od stwierdzenia występowania zjawisk</w:t>
            </w:r>
          </w:p>
        </w:tc>
      </w:tr>
      <w:tr w:rsidR="00C61B9F" w:rsidRPr="00A150FB" w14:paraId="0BDC4C22" w14:textId="77777777" w:rsidTr="001550A5">
        <w:trPr>
          <w:trHeight w:val="285"/>
        </w:trPr>
        <w:tc>
          <w:tcPr>
            <w:tcW w:w="559" w:type="dxa"/>
          </w:tcPr>
          <w:p w14:paraId="6C3B6118" w14:textId="77777777" w:rsidR="00C61B9F" w:rsidRPr="00A150FB" w:rsidRDefault="00C61B9F" w:rsidP="00C61B9F">
            <w:pPr>
              <w:jc w:val="center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-1-</w:t>
            </w:r>
          </w:p>
        </w:tc>
        <w:tc>
          <w:tcPr>
            <w:tcW w:w="851" w:type="dxa"/>
          </w:tcPr>
          <w:p w14:paraId="2D96F725" w14:textId="2EC8E664" w:rsidR="00C61B9F" w:rsidRPr="00A150FB" w:rsidRDefault="00C61B9F" w:rsidP="00C61B9F">
            <w:pPr>
              <w:jc w:val="center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-2-</w:t>
            </w:r>
          </w:p>
        </w:tc>
        <w:tc>
          <w:tcPr>
            <w:tcW w:w="567" w:type="dxa"/>
          </w:tcPr>
          <w:p w14:paraId="13941D23" w14:textId="77777777" w:rsidR="00C61B9F" w:rsidRPr="00A150FB" w:rsidRDefault="00C61B9F" w:rsidP="00C61B9F">
            <w:pPr>
              <w:jc w:val="center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-3-</w:t>
            </w:r>
          </w:p>
        </w:tc>
        <w:tc>
          <w:tcPr>
            <w:tcW w:w="2410" w:type="dxa"/>
          </w:tcPr>
          <w:p w14:paraId="342E8143" w14:textId="77777777" w:rsidR="00C61B9F" w:rsidRPr="00A150FB" w:rsidRDefault="00C61B9F" w:rsidP="00C61B9F">
            <w:pPr>
              <w:jc w:val="center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-4-</w:t>
            </w:r>
          </w:p>
        </w:tc>
        <w:tc>
          <w:tcPr>
            <w:tcW w:w="2976" w:type="dxa"/>
          </w:tcPr>
          <w:p w14:paraId="7721ADFF" w14:textId="77777777" w:rsidR="00C61B9F" w:rsidRPr="00A150FB" w:rsidRDefault="00C61B9F" w:rsidP="00C61B9F">
            <w:pPr>
              <w:jc w:val="center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-5-</w:t>
            </w:r>
          </w:p>
        </w:tc>
        <w:tc>
          <w:tcPr>
            <w:tcW w:w="2161" w:type="dxa"/>
          </w:tcPr>
          <w:p w14:paraId="621CF47D" w14:textId="77777777" w:rsidR="00C61B9F" w:rsidRPr="00A150FB" w:rsidRDefault="00C61B9F" w:rsidP="00C61B9F">
            <w:pPr>
              <w:jc w:val="center"/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-6-</w:t>
            </w:r>
          </w:p>
        </w:tc>
      </w:tr>
      <w:tr w:rsidR="00C14E79" w:rsidRPr="00A150FB" w14:paraId="2644F88D" w14:textId="77777777" w:rsidTr="001550A5">
        <w:trPr>
          <w:trHeight w:val="285"/>
        </w:trPr>
        <w:tc>
          <w:tcPr>
            <w:tcW w:w="559" w:type="dxa"/>
          </w:tcPr>
          <w:p w14:paraId="736C1DB7" w14:textId="3663B01A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51" w:type="dxa"/>
          </w:tcPr>
          <w:p w14:paraId="15BCDAC9" w14:textId="2967AB2A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14:paraId="09221AAD" w14:textId="091E3C4F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IV</w:t>
            </w:r>
          </w:p>
        </w:tc>
        <w:tc>
          <w:tcPr>
            <w:tcW w:w="2410" w:type="dxa"/>
          </w:tcPr>
          <w:p w14:paraId="7C662786" w14:textId="67FC5234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Jezdnia odśnieżona na całej szerokości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A150FB">
              <w:rPr>
                <w:rFonts w:ascii="Arial" w:hAnsi="Arial" w:cs="Arial"/>
                <w:sz w:val="20"/>
                <w:szCs w:val="20"/>
              </w:rPr>
              <w:t xml:space="preserve"> posypana na odcinkach decydujących o możliwości ruchu</w:t>
            </w:r>
            <w:r>
              <w:rPr>
                <w:rFonts w:ascii="Arial" w:hAnsi="Arial" w:cs="Arial"/>
                <w:sz w:val="20"/>
                <w:szCs w:val="20"/>
              </w:rPr>
              <w:t xml:space="preserve"> ustalonych przez zarząd drogi</w:t>
            </w:r>
            <w:r w:rsidRPr="00A150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55EA74DF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Śnieg l</w:t>
            </w:r>
            <w:r w:rsidRPr="00A150FB">
              <w:rPr>
                <w:rFonts w:ascii="Arial" w:hAnsi="Arial" w:cs="Arial"/>
                <w:sz w:val="20"/>
                <w:szCs w:val="20"/>
              </w:rPr>
              <w:t>uźny</w:t>
            </w:r>
            <w:r>
              <w:rPr>
                <w:rFonts w:ascii="Arial" w:hAnsi="Arial" w:cs="Arial"/>
                <w:sz w:val="20"/>
                <w:szCs w:val="20"/>
              </w:rPr>
              <w:t xml:space="preserve"> może zalegać</w:t>
            </w:r>
            <w:r w:rsidRPr="00A150FB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A150FB">
              <w:rPr>
                <w:rFonts w:ascii="Arial" w:hAnsi="Arial" w:cs="Arial"/>
                <w:sz w:val="20"/>
                <w:szCs w:val="20"/>
              </w:rPr>
              <w:t>8 godz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150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928301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Śnieg </w:t>
            </w:r>
            <w:r w:rsidRPr="00A150FB">
              <w:rPr>
                <w:rFonts w:ascii="Arial" w:hAnsi="Arial" w:cs="Arial"/>
                <w:sz w:val="20"/>
                <w:szCs w:val="20"/>
              </w:rPr>
              <w:t>zajeżdżony</w:t>
            </w:r>
            <w:r>
              <w:rPr>
                <w:rFonts w:ascii="Arial" w:hAnsi="Arial" w:cs="Arial"/>
                <w:sz w:val="20"/>
                <w:szCs w:val="20"/>
              </w:rPr>
              <w:t xml:space="preserve"> może w</w:t>
            </w:r>
            <w:r w:rsidRPr="00A150FB">
              <w:rPr>
                <w:rFonts w:ascii="Arial" w:hAnsi="Arial" w:cs="Arial"/>
                <w:sz w:val="20"/>
                <w:szCs w:val="20"/>
              </w:rPr>
              <w:t>ystęp</w:t>
            </w:r>
            <w:r>
              <w:rPr>
                <w:rFonts w:ascii="Arial" w:hAnsi="Arial" w:cs="Arial"/>
                <w:sz w:val="20"/>
                <w:szCs w:val="20"/>
              </w:rPr>
              <w:t>ować - dopuszczalne</w:t>
            </w:r>
            <w:r w:rsidRPr="00A150F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5B877BB" w14:textId="77777777" w:rsidR="00C14E79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języki śnieżne </w:t>
            </w:r>
            <w:r>
              <w:rPr>
                <w:rFonts w:ascii="Arial" w:hAnsi="Arial" w:cs="Arial"/>
                <w:sz w:val="20"/>
                <w:szCs w:val="20"/>
              </w:rPr>
              <w:t xml:space="preserve">mogą </w:t>
            </w:r>
            <w:r w:rsidRPr="00A150FB">
              <w:rPr>
                <w:rFonts w:ascii="Arial" w:hAnsi="Arial" w:cs="Arial"/>
                <w:sz w:val="20"/>
                <w:szCs w:val="20"/>
              </w:rPr>
              <w:t>występ</w:t>
            </w:r>
            <w:r>
              <w:rPr>
                <w:rFonts w:ascii="Arial" w:hAnsi="Arial" w:cs="Arial"/>
                <w:sz w:val="20"/>
                <w:szCs w:val="20"/>
              </w:rPr>
              <w:t>ować – dopuszczalne,</w:t>
            </w:r>
            <w:r w:rsidRPr="00A150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D62DE1" w14:textId="77777777" w:rsidR="00C14E79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zaspy mogą występować – do 8godz.</w:t>
            </w:r>
          </w:p>
          <w:p w14:paraId="76074739" w14:textId="73AAEEC5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Dopuszcza się przerwy w komunikacji do 8 godzin.  </w:t>
            </w:r>
          </w:p>
        </w:tc>
        <w:tc>
          <w:tcPr>
            <w:tcW w:w="2161" w:type="dxa"/>
          </w:tcPr>
          <w:p w14:paraId="7F96FA31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W miejscach </w:t>
            </w:r>
            <w:r>
              <w:rPr>
                <w:rFonts w:ascii="Arial" w:hAnsi="Arial" w:cs="Arial"/>
                <w:sz w:val="20"/>
                <w:szCs w:val="20"/>
              </w:rPr>
              <w:t>ustalo</w:t>
            </w:r>
            <w:r w:rsidRPr="00A150FB">
              <w:rPr>
                <w:rFonts w:ascii="Arial" w:hAnsi="Arial" w:cs="Arial"/>
                <w:sz w:val="20"/>
                <w:szCs w:val="20"/>
              </w:rPr>
              <w:t>nych:</w:t>
            </w:r>
          </w:p>
          <w:p w14:paraId="5E09291A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gołoledź–</w:t>
            </w:r>
            <w:r>
              <w:rPr>
                <w:rFonts w:ascii="Arial" w:hAnsi="Arial" w:cs="Arial"/>
                <w:sz w:val="20"/>
                <w:szCs w:val="20"/>
              </w:rPr>
              <w:t xml:space="preserve"> do 8 godz.</w:t>
            </w:r>
          </w:p>
          <w:p w14:paraId="207ABBAA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śliskość </w:t>
            </w:r>
            <w:r w:rsidRPr="00A150FB">
              <w:rPr>
                <w:rFonts w:ascii="Arial" w:hAnsi="Arial" w:cs="Arial"/>
                <w:sz w:val="20"/>
                <w:szCs w:val="20"/>
              </w:rPr>
              <w:t>pośniegowa–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A150FB">
              <w:rPr>
                <w:rFonts w:ascii="Arial" w:hAnsi="Arial" w:cs="Arial"/>
                <w:sz w:val="20"/>
                <w:szCs w:val="20"/>
              </w:rPr>
              <w:t xml:space="preserve">10 </w:t>
            </w:r>
            <w:proofErr w:type="spellStart"/>
            <w:r w:rsidRPr="00A150FB">
              <w:rPr>
                <w:rFonts w:ascii="Arial" w:hAnsi="Arial" w:cs="Arial"/>
                <w:sz w:val="20"/>
                <w:szCs w:val="20"/>
              </w:rPr>
              <w:t>godz</w:t>
            </w:r>
            <w:proofErr w:type="spellEnd"/>
          </w:p>
          <w:p w14:paraId="1F7E2DD8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lodowic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A150FB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>do 8 godz</w:t>
            </w:r>
            <w:r w:rsidRPr="00A150F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44462D" w14:textId="77777777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E79" w:rsidRPr="00A150FB" w14:paraId="7367498F" w14:textId="77777777" w:rsidTr="001550A5">
        <w:trPr>
          <w:trHeight w:val="285"/>
        </w:trPr>
        <w:tc>
          <w:tcPr>
            <w:tcW w:w="559" w:type="dxa"/>
          </w:tcPr>
          <w:p w14:paraId="1D1AC1F9" w14:textId="6C3FD2A7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51" w:type="dxa"/>
          </w:tcPr>
          <w:p w14:paraId="678133A5" w14:textId="77777777" w:rsidR="00C14E79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62A73F32" w14:textId="77777777" w:rsidR="00C14E79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303D7A" w14:textId="77777777" w:rsidR="00C14E79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03F21" w14:textId="77777777" w:rsidR="00C14E79" w:rsidRDefault="00C14E79" w:rsidP="00C14E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06D2AE62" w14:textId="66B342C4" w:rsidR="00C14E79" w:rsidRDefault="00C14E79" w:rsidP="00C14E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2410" w:type="dxa"/>
          </w:tcPr>
          <w:p w14:paraId="5B788D76" w14:textId="0615440E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Jezdnia odśnieżona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150FB">
              <w:rPr>
                <w:rFonts w:ascii="Arial" w:hAnsi="Arial" w:cs="Arial"/>
                <w:sz w:val="20"/>
                <w:szCs w:val="20"/>
              </w:rPr>
              <w:t>w miejscach zasp co najmniej jeden pas ruchu z wykonaniem mijanek</w:t>
            </w:r>
            <w:r>
              <w:rPr>
                <w:rFonts w:ascii="Arial" w:hAnsi="Arial" w:cs="Arial"/>
                <w:sz w:val="20"/>
                <w:szCs w:val="20"/>
              </w:rPr>
              <w:t xml:space="preserve">) i posypana na odcinkach decydujących o </w:t>
            </w:r>
            <w:r w:rsidRPr="00A150FB">
              <w:rPr>
                <w:rFonts w:ascii="Arial" w:hAnsi="Arial" w:cs="Arial"/>
                <w:sz w:val="20"/>
                <w:szCs w:val="20"/>
              </w:rPr>
              <w:t>możliwości ruchu</w:t>
            </w:r>
            <w:r>
              <w:rPr>
                <w:rFonts w:ascii="Arial" w:hAnsi="Arial" w:cs="Arial"/>
                <w:sz w:val="20"/>
                <w:szCs w:val="20"/>
              </w:rPr>
              <w:t xml:space="preserve"> ustalonych przez zarząd drogi</w:t>
            </w:r>
            <w:r w:rsidRPr="00A150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78E0814F" w14:textId="77777777" w:rsidR="00C14E79" w:rsidRPr="006C1BE9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6C1BE9">
              <w:rPr>
                <w:rFonts w:ascii="Arial" w:hAnsi="Arial" w:cs="Arial"/>
                <w:sz w:val="20"/>
                <w:szCs w:val="20"/>
              </w:rPr>
              <w:t xml:space="preserve">Śnieg luźny może zalegać – do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6C1BE9">
              <w:rPr>
                <w:rFonts w:ascii="Arial" w:hAnsi="Arial" w:cs="Arial"/>
                <w:sz w:val="20"/>
                <w:szCs w:val="20"/>
              </w:rPr>
              <w:t xml:space="preserve"> godz. </w:t>
            </w:r>
          </w:p>
          <w:p w14:paraId="57CDA4B1" w14:textId="77777777" w:rsidR="00C14E79" w:rsidRPr="006C1BE9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6C1BE9">
              <w:rPr>
                <w:rFonts w:ascii="Arial" w:hAnsi="Arial" w:cs="Arial"/>
                <w:sz w:val="20"/>
                <w:szCs w:val="20"/>
              </w:rPr>
              <w:t>Śnieg zajeżdżony może występować - dopuszczalne,</w:t>
            </w:r>
          </w:p>
          <w:p w14:paraId="0733F0D9" w14:textId="77777777" w:rsidR="00C14E79" w:rsidRPr="006C1BE9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nabój</w:t>
            </w:r>
            <w:r w:rsidRPr="006C1BE9">
              <w:rPr>
                <w:rFonts w:ascii="Arial" w:hAnsi="Arial" w:cs="Arial"/>
                <w:sz w:val="20"/>
                <w:szCs w:val="20"/>
              </w:rPr>
              <w:t xml:space="preserve"> śnieżn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6C1BE9">
              <w:rPr>
                <w:rFonts w:ascii="Arial" w:hAnsi="Arial" w:cs="Arial"/>
                <w:sz w:val="20"/>
                <w:szCs w:val="20"/>
              </w:rPr>
              <w:t xml:space="preserve"> mo</w:t>
            </w:r>
            <w:r>
              <w:rPr>
                <w:rFonts w:ascii="Arial" w:hAnsi="Arial" w:cs="Arial"/>
                <w:sz w:val="20"/>
                <w:szCs w:val="20"/>
              </w:rPr>
              <w:t>że</w:t>
            </w:r>
            <w:r w:rsidRPr="006C1BE9">
              <w:rPr>
                <w:rFonts w:ascii="Arial" w:hAnsi="Arial" w:cs="Arial"/>
                <w:sz w:val="20"/>
                <w:szCs w:val="20"/>
              </w:rPr>
              <w:t xml:space="preserve"> występować – dopuszczalne, </w:t>
            </w:r>
          </w:p>
          <w:p w14:paraId="6EAB6070" w14:textId="77777777" w:rsidR="00C14E79" w:rsidRPr="006C1BE9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6C1BE9">
              <w:rPr>
                <w:rFonts w:ascii="Arial" w:hAnsi="Arial" w:cs="Arial"/>
                <w:sz w:val="20"/>
                <w:szCs w:val="20"/>
              </w:rPr>
              <w:t xml:space="preserve">zaspy mogą występować – do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6C1BE9">
              <w:rPr>
                <w:rFonts w:ascii="Arial" w:hAnsi="Arial" w:cs="Arial"/>
                <w:sz w:val="20"/>
                <w:szCs w:val="20"/>
              </w:rPr>
              <w:t>godz.</w:t>
            </w:r>
          </w:p>
          <w:p w14:paraId="3AD7D9FC" w14:textId="3F9F9DF3" w:rsidR="00C14E79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6C1BE9">
              <w:rPr>
                <w:rFonts w:ascii="Arial" w:hAnsi="Arial" w:cs="Arial"/>
                <w:sz w:val="20"/>
                <w:szCs w:val="20"/>
              </w:rPr>
              <w:t xml:space="preserve">Dopuszcza się przerwy w komunikacji do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6C1BE9">
              <w:rPr>
                <w:rFonts w:ascii="Arial" w:hAnsi="Arial" w:cs="Arial"/>
                <w:sz w:val="20"/>
                <w:szCs w:val="20"/>
              </w:rPr>
              <w:t xml:space="preserve"> godzin.  </w:t>
            </w:r>
          </w:p>
        </w:tc>
        <w:tc>
          <w:tcPr>
            <w:tcW w:w="2161" w:type="dxa"/>
          </w:tcPr>
          <w:p w14:paraId="697B5774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W miejscach </w:t>
            </w:r>
            <w:r>
              <w:rPr>
                <w:rFonts w:ascii="Arial" w:hAnsi="Arial" w:cs="Arial"/>
                <w:sz w:val="20"/>
                <w:szCs w:val="20"/>
              </w:rPr>
              <w:t>ustalo</w:t>
            </w:r>
            <w:r w:rsidRPr="00A150FB">
              <w:rPr>
                <w:rFonts w:ascii="Arial" w:hAnsi="Arial" w:cs="Arial"/>
                <w:sz w:val="20"/>
                <w:szCs w:val="20"/>
              </w:rPr>
              <w:t>nych :</w:t>
            </w:r>
          </w:p>
          <w:p w14:paraId="3BD6F7B9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gołoledź–8 godzin,</w:t>
            </w:r>
          </w:p>
          <w:p w14:paraId="05D26487" w14:textId="40EA5457" w:rsidR="00C14E79" w:rsidRPr="00A150FB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może występować śliskość pośniegowa - dopuszczalne</w:t>
            </w:r>
          </w:p>
        </w:tc>
      </w:tr>
      <w:tr w:rsidR="00C14E79" w:rsidRPr="00A150FB" w14:paraId="1FD61A16" w14:textId="77777777" w:rsidTr="001550A5">
        <w:trPr>
          <w:trHeight w:val="285"/>
        </w:trPr>
        <w:tc>
          <w:tcPr>
            <w:tcW w:w="559" w:type="dxa"/>
          </w:tcPr>
          <w:p w14:paraId="15FBAB89" w14:textId="547DB923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51" w:type="dxa"/>
          </w:tcPr>
          <w:p w14:paraId="72F05359" w14:textId="76345711" w:rsidR="00C14E79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08BA8076" w14:textId="50FD21D5" w:rsidR="00C14E79" w:rsidRDefault="00C14E79" w:rsidP="00C14E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2410" w:type="dxa"/>
          </w:tcPr>
          <w:p w14:paraId="75DEDD8B" w14:textId="1A07CF8F" w:rsidR="00C14E79" w:rsidRPr="00A150FB" w:rsidRDefault="00C14E79" w:rsidP="00C14E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Jezdnia odśnieżona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150FB">
              <w:rPr>
                <w:rFonts w:ascii="Arial" w:hAnsi="Arial" w:cs="Arial"/>
                <w:sz w:val="20"/>
                <w:szCs w:val="20"/>
              </w:rPr>
              <w:t>w miejscach zasp co najmniej jeden pas ruchu z wykonaniem mijanek</w:t>
            </w:r>
            <w:r>
              <w:rPr>
                <w:rFonts w:ascii="Arial" w:hAnsi="Arial" w:cs="Arial"/>
                <w:sz w:val="20"/>
                <w:szCs w:val="20"/>
              </w:rPr>
              <w:t xml:space="preserve">) i posypana na odcinkach decydujących o </w:t>
            </w:r>
            <w:r w:rsidRPr="00A150FB">
              <w:rPr>
                <w:rFonts w:ascii="Arial" w:hAnsi="Arial" w:cs="Arial"/>
                <w:sz w:val="20"/>
                <w:szCs w:val="20"/>
              </w:rPr>
              <w:t>możliwości ruchu</w:t>
            </w:r>
            <w:r>
              <w:rPr>
                <w:rFonts w:ascii="Arial" w:hAnsi="Arial" w:cs="Arial"/>
                <w:sz w:val="20"/>
                <w:szCs w:val="20"/>
              </w:rPr>
              <w:t xml:space="preserve"> ustalonych przez zarząd drogi</w:t>
            </w:r>
            <w:r w:rsidRPr="00A150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38B258FF" w14:textId="77777777" w:rsidR="00C14E79" w:rsidRPr="00F3107C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F3107C">
              <w:rPr>
                <w:rFonts w:ascii="Arial" w:hAnsi="Arial" w:cs="Arial"/>
                <w:sz w:val="20"/>
                <w:szCs w:val="20"/>
              </w:rPr>
              <w:t xml:space="preserve">Śnieg luźny może zalegać – do 16 godz. </w:t>
            </w:r>
          </w:p>
          <w:p w14:paraId="2D0D0362" w14:textId="77777777" w:rsidR="00C14E79" w:rsidRPr="00F3107C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F3107C">
              <w:rPr>
                <w:rFonts w:ascii="Arial" w:hAnsi="Arial" w:cs="Arial"/>
                <w:sz w:val="20"/>
                <w:szCs w:val="20"/>
              </w:rPr>
              <w:t>Śnieg zajeżdżony może występować - dopuszczalne,</w:t>
            </w:r>
          </w:p>
          <w:p w14:paraId="67478AC9" w14:textId="77777777" w:rsidR="00C14E79" w:rsidRPr="00F3107C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F3107C">
              <w:rPr>
                <w:rFonts w:ascii="Arial" w:hAnsi="Arial" w:cs="Arial"/>
                <w:sz w:val="20"/>
                <w:szCs w:val="20"/>
              </w:rPr>
              <w:t xml:space="preserve">nabój śnieżny może występować – dopuszczalne, </w:t>
            </w:r>
          </w:p>
          <w:p w14:paraId="3EA42619" w14:textId="77777777" w:rsidR="00C14E79" w:rsidRPr="00F3107C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F3107C">
              <w:rPr>
                <w:rFonts w:ascii="Arial" w:hAnsi="Arial" w:cs="Arial"/>
                <w:sz w:val="20"/>
                <w:szCs w:val="20"/>
              </w:rPr>
              <w:t>zaspy mogą występować – do 24godz.</w:t>
            </w:r>
          </w:p>
          <w:p w14:paraId="01E623EC" w14:textId="3A566832" w:rsidR="00C14E79" w:rsidRPr="006C1BE9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 w:rsidRPr="00F3107C">
              <w:rPr>
                <w:rFonts w:ascii="Arial" w:hAnsi="Arial" w:cs="Arial"/>
                <w:sz w:val="20"/>
                <w:szCs w:val="20"/>
              </w:rPr>
              <w:t xml:space="preserve">Dopuszcza się przerwy w komunikacji do 24 godzin.  </w:t>
            </w:r>
          </w:p>
        </w:tc>
        <w:tc>
          <w:tcPr>
            <w:tcW w:w="2161" w:type="dxa"/>
          </w:tcPr>
          <w:p w14:paraId="1FE81B36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 xml:space="preserve">W miejscach </w:t>
            </w:r>
            <w:r>
              <w:rPr>
                <w:rFonts w:ascii="Arial" w:hAnsi="Arial" w:cs="Arial"/>
                <w:sz w:val="20"/>
                <w:szCs w:val="20"/>
              </w:rPr>
              <w:t>ustalo</w:t>
            </w:r>
            <w:r w:rsidRPr="00A150FB">
              <w:rPr>
                <w:rFonts w:ascii="Arial" w:hAnsi="Arial" w:cs="Arial"/>
                <w:sz w:val="20"/>
                <w:szCs w:val="20"/>
              </w:rPr>
              <w:t>nych :</w:t>
            </w:r>
          </w:p>
          <w:p w14:paraId="2668A050" w14:textId="77777777" w:rsidR="00C14E79" w:rsidRPr="00A150FB" w:rsidRDefault="00C14E79" w:rsidP="00C14E79">
            <w:pPr>
              <w:rPr>
                <w:rFonts w:ascii="Arial" w:hAnsi="Arial" w:cs="Arial"/>
              </w:rPr>
            </w:pPr>
            <w:r w:rsidRPr="00A150FB">
              <w:rPr>
                <w:rFonts w:ascii="Arial" w:hAnsi="Arial" w:cs="Arial"/>
                <w:sz w:val="20"/>
                <w:szCs w:val="20"/>
              </w:rPr>
              <w:t>gołoledź–8 godzin,</w:t>
            </w:r>
          </w:p>
          <w:p w14:paraId="74FCC31D" w14:textId="16DAF1A9" w:rsidR="00C14E79" w:rsidRPr="00A150FB" w:rsidRDefault="00C14E79" w:rsidP="00C14E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może występować śliskość pośniegowa - dopuszczalne</w:t>
            </w:r>
          </w:p>
        </w:tc>
      </w:tr>
      <w:bookmarkEnd w:id="0"/>
    </w:tbl>
    <w:p w14:paraId="0819370E" w14:textId="77777777" w:rsidR="0082467A" w:rsidRPr="00A150FB" w:rsidRDefault="0082467A">
      <w:pPr>
        <w:rPr>
          <w:rFonts w:ascii="Arial" w:hAnsi="Arial" w:cs="Arial"/>
          <w:sz w:val="20"/>
          <w:szCs w:val="20"/>
        </w:rPr>
      </w:pPr>
    </w:p>
    <w:p w14:paraId="4A61DB58" w14:textId="77777777" w:rsidR="0082467A" w:rsidRPr="00A150FB" w:rsidRDefault="0082467A">
      <w:pPr>
        <w:rPr>
          <w:rFonts w:ascii="Arial" w:hAnsi="Arial" w:cs="Arial"/>
        </w:rPr>
      </w:pPr>
      <w:r w:rsidRPr="00A150FB">
        <w:rPr>
          <w:rFonts w:ascii="Arial" w:hAnsi="Arial" w:cs="Arial"/>
          <w:sz w:val="20"/>
          <w:szCs w:val="20"/>
        </w:rPr>
        <w:t>Opracowano na podstawie:</w:t>
      </w:r>
    </w:p>
    <w:p w14:paraId="27288ED8" w14:textId="65B471D6" w:rsidR="0082467A" w:rsidRPr="00A150FB" w:rsidRDefault="0082467A">
      <w:pPr>
        <w:rPr>
          <w:rFonts w:ascii="Arial" w:hAnsi="Arial" w:cs="Arial"/>
        </w:rPr>
      </w:pPr>
      <w:r w:rsidRPr="00A150FB">
        <w:rPr>
          <w:rFonts w:ascii="Arial" w:hAnsi="Arial" w:cs="Arial"/>
          <w:sz w:val="20"/>
          <w:szCs w:val="20"/>
        </w:rPr>
        <w:t>Zarządzenia nr 4</w:t>
      </w:r>
      <w:r w:rsidR="00A55231">
        <w:rPr>
          <w:rFonts w:ascii="Arial" w:hAnsi="Arial" w:cs="Arial"/>
          <w:sz w:val="20"/>
          <w:szCs w:val="20"/>
        </w:rPr>
        <w:t>0</w:t>
      </w:r>
      <w:r w:rsidRPr="00A150FB">
        <w:rPr>
          <w:rFonts w:ascii="Arial" w:hAnsi="Arial" w:cs="Arial"/>
          <w:sz w:val="20"/>
          <w:szCs w:val="20"/>
        </w:rPr>
        <w:t xml:space="preserve"> z dnia </w:t>
      </w:r>
      <w:r w:rsidR="00A55231">
        <w:rPr>
          <w:rFonts w:ascii="Arial" w:hAnsi="Arial" w:cs="Arial"/>
          <w:sz w:val="20"/>
          <w:szCs w:val="20"/>
        </w:rPr>
        <w:t>01</w:t>
      </w:r>
      <w:r w:rsidRPr="00A150FB">
        <w:rPr>
          <w:rFonts w:ascii="Arial" w:hAnsi="Arial" w:cs="Arial"/>
          <w:sz w:val="20"/>
          <w:szCs w:val="20"/>
        </w:rPr>
        <w:t>.10.</w:t>
      </w:r>
      <w:r w:rsidR="00A55231">
        <w:rPr>
          <w:rFonts w:ascii="Arial" w:hAnsi="Arial" w:cs="Arial"/>
          <w:sz w:val="20"/>
          <w:szCs w:val="20"/>
        </w:rPr>
        <w:t>2020</w:t>
      </w:r>
      <w:r w:rsidRPr="00A150FB">
        <w:rPr>
          <w:rFonts w:ascii="Arial" w:hAnsi="Arial" w:cs="Arial"/>
          <w:sz w:val="20"/>
          <w:szCs w:val="20"/>
        </w:rPr>
        <w:t xml:space="preserve">r. </w:t>
      </w:r>
      <w:r w:rsidR="00A55231">
        <w:rPr>
          <w:rFonts w:ascii="Arial" w:hAnsi="Arial" w:cs="Arial"/>
          <w:sz w:val="20"/>
          <w:szCs w:val="20"/>
        </w:rPr>
        <w:t xml:space="preserve">Generalnego Dyrektora Dróg </w:t>
      </w:r>
      <w:r w:rsidR="00F3107C">
        <w:rPr>
          <w:rFonts w:ascii="Arial" w:hAnsi="Arial" w:cs="Arial"/>
          <w:sz w:val="20"/>
          <w:szCs w:val="20"/>
        </w:rPr>
        <w:t xml:space="preserve">Krajowych </w:t>
      </w:r>
      <w:r w:rsidR="00A55231">
        <w:rPr>
          <w:rFonts w:ascii="Arial" w:hAnsi="Arial" w:cs="Arial"/>
          <w:sz w:val="20"/>
          <w:szCs w:val="20"/>
        </w:rPr>
        <w:t>i Autostrad</w:t>
      </w:r>
    </w:p>
    <w:p w14:paraId="59FCC012" w14:textId="77777777" w:rsidR="0082467A" w:rsidRPr="00A150FB" w:rsidRDefault="0082467A">
      <w:pPr>
        <w:rPr>
          <w:rFonts w:ascii="Arial" w:hAnsi="Arial" w:cs="Arial"/>
        </w:rPr>
      </w:pPr>
    </w:p>
    <w:sectPr w:rsidR="0082467A" w:rsidRPr="00A150FB" w:rsidSect="00C51A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274" w:bottom="1079" w:left="1417" w:header="708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7C09E" w14:textId="77777777" w:rsidR="00717B74" w:rsidRDefault="00717B74">
      <w:r>
        <w:separator/>
      </w:r>
    </w:p>
  </w:endnote>
  <w:endnote w:type="continuationSeparator" w:id="0">
    <w:p w14:paraId="099F9E86" w14:textId="77777777" w:rsidR="00717B74" w:rsidRDefault="00717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5A6FC" w14:textId="77777777" w:rsidR="00D32380" w:rsidRDefault="00D323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F839A" w14:textId="77777777" w:rsidR="00717B74" w:rsidRDefault="00717B7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32380">
      <w:rPr>
        <w:noProof/>
      </w:rPr>
      <w:t>14</w:t>
    </w:r>
    <w:r>
      <w:fldChar w:fldCharType="end"/>
    </w:r>
  </w:p>
  <w:p w14:paraId="0E9883F7" w14:textId="77777777" w:rsidR="00717B74" w:rsidRDefault="00717B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5DE09" w14:textId="77777777" w:rsidR="00D32380" w:rsidRDefault="00D323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144AD" w14:textId="77777777" w:rsidR="00717B74" w:rsidRDefault="00717B74">
      <w:r>
        <w:separator/>
      </w:r>
    </w:p>
  </w:footnote>
  <w:footnote w:type="continuationSeparator" w:id="0">
    <w:p w14:paraId="3CBAAE16" w14:textId="77777777" w:rsidR="00717B74" w:rsidRDefault="00717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A8EE2" w14:textId="77777777" w:rsidR="00D32380" w:rsidRDefault="00D323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4D713" w14:textId="318BF4F8" w:rsidR="00717B74" w:rsidRPr="00A150FB" w:rsidRDefault="00717B74">
    <w:pPr>
      <w:pStyle w:val="Nagwek"/>
      <w:rPr>
        <w:rFonts w:ascii="Arial" w:hAnsi="Arial" w:cs="Arial"/>
      </w:rPr>
    </w:pPr>
    <w:r w:rsidRPr="00CA20ED">
      <w:rPr>
        <w:rFonts w:ascii="Arial" w:hAnsi="Arial" w:cs="Arial"/>
        <w:sz w:val="22"/>
        <w:szCs w:val="22"/>
      </w:rPr>
      <w:t>Sprawa SE.261.</w:t>
    </w:r>
    <w:r>
      <w:rPr>
        <w:rFonts w:ascii="Arial" w:hAnsi="Arial" w:cs="Arial"/>
        <w:sz w:val="22"/>
        <w:szCs w:val="22"/>
      </w:rPr>
      <w:t>11.2025</w:t>
    </w:r>
    <w:r w:rsidRPr="00CA20ED">
      <w:rPr>
        <w:rFonts w:ascii="Arial" w:hAnsi="Arial" w:cs="Arial"/>
        <w:sz w:val="22"/>
        <w:szCs w:val="22"/>
      </w:rPr>
      <w:t xml:space="preserve">                                                                              Zał.nr </w:t>
    </w:r>
    <w:r w:rsidR="00D32380">
      <w:rPr>
        <w:rFonts w:ascii="Arial" w:hAnsi="Arial" w:cs="Arial"/>
        <w:sz w:val="22"/>
        <w:szCs w:val="22"/>
      </w:rPr>
      <w:t>7</w:t>
    </w:r>
    <w:bookmarkStart w:id="1" w:name="_GoBack"/>
    <w:bookmarkEnd w:id="1"/>
    <w:r w:rsidRPr="00CA20ED">
      <w:rPr>
        <w:rFonts w:ascii="Arial" w:hAnsi="Arial" w:cs="Arial"/>
        <w:sz w:val="22"/>
        <w:szCs w:val="22"/>
      </w:rPr>
      <w:t xml:space="preserve"> do SWZ</w:t>
    </w:r>
  </w:p>
  <w:p w14:paraId="77EBB77C" w14:textId="77777777" w:rsidR="00717B74" w:rsidRDefault="00717B74">
    <w:pPr>
      <w:pStyle w:val="Nagwek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D6D5E" w14:textId="77777777" w:rsidR="00D32380" w:rsidRDefault="00D323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Cs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0000004"/>
    <w:multiLevelType w:val="multilevel"/>
    <w:tmpl w:val="00000004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5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6" w15:restartNumberingAfterBreak="0">
    <w:nsid w:val="00000007"/>
    <w:multiLevelType w:val="singleLevel"/>
    <w:tmpl w:val="00000007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</w:abstractNum>
  <w:abstractNum w:abstractNumId="7" w15:restartNumberingAfterBreak="0">
    <w:nsid w:val="00000008"/>
    <w:multiLevelType w:val="singleLevel"/>
    <w:tmpl w:val="0000000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8" w15:restartNumberingAfterBreak="0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9" w15:restartNumberingAfterBreak="0">
    <w:nsid w:val="51A73468"/>
    <w:multiLevelType w:val="hybridMultilevel"/>
    <w:tmpl w:val="799E0B3E"/>
    <w:lvl w:ilvl="0" w:tplc="5E928E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CF016E"/>
    <w:multiLevelType w:val="hybridMultilevel"/>
    <w:tmpl w:val="18F6FFDA"/>
    <w:lvl w:ilvl="0" w:tplc="5E928E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417BBE"/>
    <w:multiLevelType w:val="hybridMultilevel"/>
    <w:tmpl w:val="0034430A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3BA"/>
    <w:rsid w:val="00013BE9"/>
    <w:rsid w:val="000401A2"/>
    <w:rsid w:val="00053D5C"/>
    <w:rsid w:val="00076D27"/>
    <w:rsid w:val="000C3031"/>
    <w:rsid w:val="000F3C05"/>
    <w:rsid w:val="001550A5"/>
    <w:rsid w:val="001C52A7"/>
    <w:rsid w:val="001C5504"/>
    <w:rsid w:val="001F74F6"/>
    <w:rsid w:val="002201FE"/>
    <w:rsid w:val="00236BF9"/>
    <w:rsid w:val="002E027A"/>
    <w:rsid w:val="002F3499"/>
    <w:rsid w:val="0030534F"/>
    <w:rsid w:val="003228B5"/>
    <w:rsid w:val="003625D6"/>
    <w:rsid w:val="003673BA"/>
    <w:rsid w:val="003F0B69"/>
    <w:rsid w:val="004174E0"/>
    <w:rsid w:val="00447C64"/>
    <w:rsid w:val="00566D31"/>
    <w:rsid w:val="00661092"/>
    <w:rsid w:val="00684761"/>
    <w:rsid w:val="00685ED5"/>
    <w:rsid w:val="006955E1"/>
    <w:rsid w:val="006A23F3"/>
    <w:rsid w:val="006C1731"/>
    <w:rsid w:val="006C1BE9"/>
    <w:rsid w:val="006C2BF1"/>
    <w:rsid w:val="006F284E"/>
    <w:rsid w:val="00717B74"/>
    <w:rsid w:val="00773112"/>
    <w:rsid w:val="007838BB"/>
    <w:rsid w:val="007C2DC6"/>
    <w:rsid w:val="007E7506"/>
    <w:rsid w:val="0082467A"/>
    <w:rsid w:val="008335A9"/>
    <w:rsid w:val="0083509E"/>
    <w:rsid w:val="00886979"/>
    <w:rsid w:val="00890A35"/>
    <w:rsid w:val="008A5040"/>
    <w:rsid w:val="008C50D0"/>
    <w:rsid w:val="00904BEC"/>
    <w:rsid w:val="009075B6"/>
    <w:rsid w:val="009419B2"/>
    <w:rsid w:val="009A1E42"/>
    <w:rsid w:val="009D7063"/>
    <w:rsid w:val="009F4AC2"/>
    <w:rsid w:val="00A0749A"/>
    <w:rsid w:val="00A150FB"/>
    <w:rsid w:val="00A55231"/>
    <w:rsid w:val="00AD2E77"/>
    <w:rsid w:val="00AD6811"/>
    <w:rsid w:val="00AF551C"/>
    <w:rsid w:val="00B0565A"/>
    <w:rsid w:val="00B34BF8"/>
    <w:rsid w:val="00C1023B"/>
    <w:rsid w:val="00C14E79"/>
    <w:rsid w:val="00C25343"/>
    <w:rsid w:val="00C51A8C"/>
    <w:rsid w:val="00C61B9F"/>
    <w:rsid w:val="00CA20ED"/>
    <w:rsid w:val="00CA3C37"/>
    <w:rsid w:val="00CF25C0"/>
    <w:rsid w:val="00D32380"/>
    <w:rsid w:val="00D70E23"/>
    <w:rsid w:val="00DC46F6"/>
    <w:rsid w:val="00DE2E81"/>
    <w:rsid w:val="00E30FB5"/>
    <w:rsid w:val="00E75467"/>
    <w:rsid w:val="00ED4E92"/>
    <w:rsid w:val="00F3107C"/>
    <w:rsid w:val="00F7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FC54BC"/>
  <w15:chartTrackingRefBased/>
  <w15:docId w15:val="{4E790606-CE19-4368-96A1-4EFFAE34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Cs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 w:hint="default"/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hint="default"/>
      <w:b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Cs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  <w:lang w:val="x-none"/>
    </w:rPr>
  </w:style>
  <w:style w:type="character" w:customStyle="1" w:styleId="FontStyle136">
    <w:name w:val="Font Style136"/>
    <w:rPr>
      <w:rFonts w:ascii="Book Antiqua" w:hAnsi="Book Antiqua" w:cs="Book Antiqua"/>
      <w:sz w:val="20"/>
      <w:szCs w:val="20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  <w:sz w:val="22"/>
      <w:szCs w:val="22"/>
    </w:rPr>
  </w:style>
  <w:style w:type="character" w:customStyle="1" w:styleId="TekstpodstawowyZnak">
    <w:name w:val="Tekst podstawowy Znak"/>
    <w:rPr>
      <w:rFonts w:ascii="MS Sans Serif" w:hAnsi="MS Sans Serif" w:cs="MS Sans Serif"/>
      <w:lang w:val="en-US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TekstpodstawowyzwciciemZnak">
    <w:name w:val="Tekst podstawowy z wcięciem Znak"/>
    <w:basedOn w:val="TekstpodstawowyZnak"/>
    <w:rPr>
      <w:rFonts w:ascii="MS Sans Serif" w:hAnsi="MS Sans Serif" w:cs="MS Sans Serif"/>
      <w:lang w:val="en-US"/>
    </w:rPr>
  </w:style>
  <w:style w:type="character" w:customStyle="1" w:styleId="Tekstpodstawowyzwciciem2Znak">
    <w:name w:val="Tekst podstawowy z wcięciem 2 Znak"/>
    <w:basedOn w:val="TekstpodstawowywcityZnak"/>
  </w:style>
  <w:style w:type="character" w:styleId="Hipercze">
    <w:name w:val="Hyperlink"/>
    <w:rPr>
      <w:color w:val="0563C1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ascii="MS Sans Serif" w:hAnsi="MS Sans Serif" w:cs="MS Sans Serif"/>
      <w:sz w:val="20"/>
      <w:szCs w:val="20"/>
      <w:lang w:val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bodyustawaNoInd">
    <w:name w:val="body ustawa NoInd"/>
    <w:pPr>
      <w:widowControl w:val="0"/>
      <w:suppressAutoHyphens/>
      <w:autoSpaceDE w:val="0"/>
      <w:spacing w:line="210" w:lineRule="atLeast"/>
      <w:jc w:val="both"/>
    </w:pPr>
    <w:rPr>
      <w:sz w:val="18"/>
      <w:szCs w:val="18"/>
      <w:lang w:eastAsia="zh-CN"/>
    </w:rPr>
  </w:style>
  <w:style w:type="paragraph" w:styleId="Tekstpodstawowywcity">
    <w:name w:val="Body Text Indent"/>
    <w:basedOn w:val="Normalny"/>
    <w:pPr>
      <w:spacing w:after="120"/>
      <w:ind w:left="283"/>
    </w:pPr>
    <w:rPr>
      <w:sz w:val="20"/>
      <w:szCs w:val="20"/>
    </w:rPr>
  </w:style>
  <w:style w:type="paragraph" w:styleId="Listapunktowana2">
    <w:name w:val="List Bullet 2"/>
    <w:basedOn w:val="Normalny"/>
    <w:pPr>
      <w:ind w:left="566" w:hanging="283"/>
    </w:pPr>
    <w:rPr>
      <w:sz w:val="20"/>
      <w:szCs w:val="20"/>
    </w:rPr>
  </w:style>
  <w:style w:type="paragraph" w:customStyle="1" w:styleId="Legenda1">
    <w:name w:val="Legenda1"/>
    <w:basedOn w:val="Normalny"/>
    <w:next w:val="Normalny"/>
    <w:rPr>
      <w:b/>
      <w:bCs/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ind w:firstLine="210"/>
    </w:pPr>
    <w:rPr>
      <w:rFonts w:ascii="Times New Roman" w:hAnsi="Times New Roman" w:cs="Times New Roman"/>
      <w:lang w:val="pl-PL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Profesjonalny">
    <w:name w:val="Table Professional"/>
    <w:basedOn w:val="Standardowy"/>
    <w:rsid w:val="007838BB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Odwoaniedokomentarza">
    <w:name w:val="annotation reference"/>
    <w:basedOn w:val="Domylnaczcionkaakapitu"/>
    <w:rsid w:val="009A1E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A1E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A1E42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9A1E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A1E42"/>
    <w:rPr>
      <w:b/>
      <w:bCs/>
      <w:lang w:eastAsia="zh-CN"/>
    </w:rPr>
  </w:style>
  <w:style w:type="paragraph" w:styleId="Akapitzlist">
    <w:name w:val="List Paragraph"/>
    <w:basedOn w:val="Normalny"/>
    <w:uiPriority w:val="34"/>
    <w:qFormat/>
    <w:rsid w:val="00B34BF8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28B5"/>
    <w:rPr>
      <w:color w:val="605E5C"/>
      <w:shd w:val="clear" w:color="auto" w:fill="E1DFDD"/>
    </w:rPr>
  </w:style>
  <w:style w:type="table" w:styleId="Tabela-Siatka">
    <w:name w:val="Table Grid"/>
    <w:basedOn w:val="Standardowy"/>
    <w:rsid w:val="00447C6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epowania@zdpmiech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dpmiechow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AEA3A-BCBC-4130-A383-A5811004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14</Pages>
  <Words>3664</Words>
  <Characters>21986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Techniczne wykonania i odbioru dla robót prowadzonych przy zimowym utrzymaniu dróg powiatowych</vt:lpstr>
    </vt:vector>
  </TitlesOfParts>
  <Company/>
  <LinksUpToDate>false</LinksUpToDate>
  <CharactersWithSpaces>25599</CharactersWithSpaces>
  <SharedDoc>false</SharedDoc>
  <HLinks>
    <vt:vector size="12" baseType="variant">
      <vt:variant>
        <vt:i4>393299</vt:i4>
      </vt:variant>
      <vt:variant>
        <vt:i4>3</vt:i4>
      </vt:variant>
      <vt:variant>
        <vt:i4>0</vt:i4>
      </vt:variant>
      <vt:variant>
        <vt:i4>5</vt:i4>
      </vt:variant>
      <vt:variant>
        <vt:lpwstr>http://www.zdpmiechow.pl/</vt:lpwstr>
      </vt:variant>
      <vt:variant>
        <vt:lpwstr/>
      </vt:variant>
      <vt:variant>
        <vt:i4>2293849</vt:i4>
      </vt:variant>
      <vt:variant>
        <vt:i4>0</vt:i4>
      </vt:variant>
      <vt:variant>
        <vt:i4>0</vt:i4>
      </vt:variant>
      <vt:variant>
        <vt:i4>5</vt:i4>
      </vt:variant>
      <vt:variant>
        <vt:lpwstr>mailto:postepowania@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Techniczne wykonania i odbioru dla robót prowadzonych przy zimowym utrzymaniu dróg powiatowych</dc:title>
  <dc:subject/>
  <dc:creator>L.Musial</dc:creator>
  <cp:keywords/>
  <cp:lastModifiedBy>Beata</cp:lastModifiedBy>
  <cp:revision>28</cp:revision>
  <cp:lastPrinted>2025-08-28T07:24:00Z</cp:lastPrinted>
  <dcterms:created xsi:type="dcterms:W3CDTF">2022-07-25T08:55:00Z</dcterms:created>
  <dcterms:modified xsi:type="dcterms:W3CDTF">2025-09-23T07:38:00Z</dcterms:modified>
</cp:coreProperties>
</file>